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35169" w14:textId="39D68ACC" w:rsidR="00A06BD4" w:rsidRPr="004744F4" w:rsidRDefault="00A06BD4" w:rsidP="00A06BD4">
      <w:pPr>
        <w:pStyle w:val="Default"/>
        <w:ind w:left="4964"/>
        <w:jc w:val="right"/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</w:pPr>
      <w:r w:rsidRPr="004744F4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 xml:space="preserve">Załącznik nr 3 do Umowy </w:t>
      </w:r>
    </w:p>
    <w:p w14:paraId="2CA991EB" w14:textId="77777777" w:rsidR="00A06BD4" w:rsidRPr="00A06BD4" w:rsidRDefault="00A06BD4" w:rsidP="00A06BD4">
      <w:pPr>
        <w:pStyle w:val="Default"/>
        <w:ind w:left="4964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14:paraId="294180CD" w14:textId="30BC9717" w:rsidR="00A06BD4" w:rsidRPr="005C6FA4" w:rsidRDefault="00E22994" w:rsidP="00743A02">
      <w:pPr>
        <w:jc w:val="center"/>
        <w:rPr>
          <w:rFonts w:ascii="Times New Roman" w:hAnsi="Times New Roman"/>
          <w:b/>
          <w:bCs/>
        </w:rPr>
      </w:pPr>
      <w:r w:rsidRPr="005C6FA4">
        <w:rPr>
          <w:rFonts w:ascii="Times New Roman" w:hAnsi="Times New Roman"/>
          <w:b/>
          <w:bCs/>
        </w:rPr>
        <w:t>Informacje o Zamawiającym</w:t>
      </w:r>
    </w:p>
    <w:p w14:paraId="74164284" w14:textId="77777777" w:rsidR="00E22994" w:rsidRPr="005C6FA4" w:rsidRDefault="00E22994" w:rsidP="00E22994">
      <w:pPr>
        <w:ind w:left="180" w:firstLine="360"/>
        <w:rPr>
          <w:rFonts w:ascii="Times New Roman" w:hAnsi="Times New Roman"/>
          <w:b/>
          <w:bCs/>
        </w:rPr>
      </w:pPr>
      <w:r w:rsidRPr="005C6FA4">
        <w:rPr>
          <w:rFonts w:ascii="Times New Roman" w:hAnsi="Times New Roman"/>
          <w:b/>
          <w:bCs/>
        </w:rPr>
        <w:t>Dane Zamawiającego:</w:t>
      </w:r>
    </w:p>
    <w:tbl>
      <w:tblPr>
        <w:tblW w:w="14954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62"/>
        <w:gridCol w:w="5244"/>
        <w:gridCol w:w="4748"/>
      </w:tblGrid>
      <w:tr w:rsidR="00E22994" w:rsidRPr="005C6FA4" w14:paraId="4959F115" w14:textId="77777777" w:rsidTr="004E2CB2">
        <w:trPr>
          <w:trHeight w:val="223"/>
        </w:trPr>
        <w:tc>
          <w:tcPr>
            <w:tcW w:w="49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C275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C9C3" w14:textId="77777777" w:rsidR="00E22994" w:rsidRPr="005C6FA4" w:rsidRDefault="00E22994" w:rsidP="007B03E7">
            <w:pPr>
              <w:ind w:left="180"/>
              <w:jc w:val="center"/>
              <w:rPr>
                <w:rFonts w:ascii="Times New Roman" w:hAnsi="Times New Roman"/>
                <w:b/>
                <w:bCs/>
              </w:rPr>
            </w:pPr>
            <w:r w:rsidRPr="005C6FA4">
              <w:rPr>
                <w:rFonts w:ascii="Times New Roman" w:hAnsi="Times New Roman"/>
                <w:b/>
                <w:bCs/>
              </w:rPr>
              <w:t>Dane zarejestrowane: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0DB7" w14:textId="77777777" w:rsidR="00E22994" w:rsidRPr="005C6FA4" w:rsidRDefault="00E22994" w:rsidP="007B03E7">
            <w:pPr>
              <w:ind w:left="180"/>
              <w:jc w:val="center"/>
              <w:rPr>
                <w:rFonts w:ascii="Times New Roman" w:hAnsi="Times New Roman"/>
                <w:b/>
                <w:bCs/>
              </w:rPr>
            </w:pPr>
            <w:r w:rsidRPr="005C6FA4">
              <w:rPr>
                <w:rFonts w:ascii="Times New Roman" w:hAnsi="Times New Roman"/>
                <w:b/>
                <w:bCs/>
              </w:rPr>
              <w:t>Dane poprawne (korekta)</w:t>
            </w:r>
          </w:p>
        </w:tc>
      </w:tr>
      <w:tr w:rsidR="00E22994" w:rsidRPr="005C6FA4" w14:paraId="1067E68A" w14:textId="77777777" w:rsidTr="004E2CB2">
        <w:trPr>
          <w:trHeight w:val="22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9709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Nazwa jednostki: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8F708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9C1AC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</w:tr>
      <w:tr w:rsidR="00E22994" w:rsidRPr="005C6FA4" w14:paraId="1BA3D948" w14:textId="77777777" w:rsidTr="004E2CB2">
        <w:trPr>
          <w:trHeight w:val="23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E3B1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Adres: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F9E9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A15D2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</w:tr>
      <w:tr w:rsidR="00E22994" w:rsidRPr="005C6FA4" w14:paraId="45DDD557" w14:textId="77777777" w:rsidTr="004E2CB2">
        <w:trPr>
          <w:trHeight w:val="22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35746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Główny adres e-mail Zamawiającego*: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1A82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AD4A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</w:tr>
      <w:tr w:rsidR="00E22994" w:rsidRPr="005C6FA4" w14:paraId="4D625261" w14:textId="77777777" w:rsidTr="004E2CB2">
        <w:trPr>
          <w:trHeight w:val="22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E32E9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Akceptacja dostarczania informacji dotyczących pakietu Oprogramowania Aplikacyjnego na w/w adres e-mail (TAK/NIE):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F959" w14:textId="77777777" w:rsidR="00E22994" w:rsidRPr="005C6FA4" w:rsidRDefault="00E22994" w:rsidP="007B03E7">
            <w:pPr>
              <w:ind w:left="18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A9F8" w14:textId="77777777" w:rsidR="00E22994" w:rsidRPr="005C6FA4" w:rsidRDefault="00E22994" w:rsidP="007B03E7">
            <w:pPr>
              <w:ind w:left="18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22994" w:rsidRPr="005C6FA4" w14:paraId="1826E8C1" w14:textId="77777777" w:rsidTr="004E2CB2">
        <w:trPr>
          <w:trHeight w:val="23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F316C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Nr telefonu: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E271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B33D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</w:tr>
      <w:tr w:rsidR="00E22994" w:rsidRPr="005C6FA4" w14:paraId="685539A9" w14:textId="77777777" w:rsidTr="004E2CB2">
        <w:trPr>
          <w:trHeight w:val="23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BF36E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Nr faksu: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8917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3829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</w:tr>
      <w:tr w:rsidR="00E22994" w:rsidRPr="005C6FA4" w14:paraId="6D9F5703" w14:textId="77777777" w:rsidTr="004E2CB2">
        <w:trPr>
          <w:trHeight w:val="23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EE26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NIP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F4E9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3E99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</w:tr>
      <w:tr w:rsidR="00E22994" w:rsidRPr="005C6FA4" w14:paraId="72570003" w14:textId="77777777" w:rsidTr="004E2CB2">
        <w:trPr>
          <w:trHeight w:val="23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F4D2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REGON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D0F8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61CE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</w:tr>
      <w:tr w:rsidR="00E22994" w:rsidRPr="005C6FA4" w14:paraId="4CFF9502" w14:textId="77777777" w:rsidTr="004E2CB2">
        <w:trPr>
          <w:trHeight w:val="23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6DAD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Wpis do KRS prowadzonego przez: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43F9D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6BF6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</w:tr>
      <w:tr w:rsidR="00E22994" w:rsidRPr="005C6FA4" w14:paraId="417FCD10" w14:textId="77777777" w:rsidTr="004E2CB2">
        <w:trPr>
          <w:trHeight w:val="23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4300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KRS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FF3D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8F65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</w:tr>
      <w:tr w:rsidR="00E22994" w:rsidRPr="005C6FA4" w14:paraId="1F2396FE" w14:textId="77777777" w:rsidTr="004E2CB2">
        <w:trPr>
          <w:trHeight w:val="23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C191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Adres WWW: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C0F3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0BFB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</w:p>
        </w:tc>
      </w:tr>
      <w:tr w:rsidR="00E22994" w:rsidRPr="005C6FA4" w14:paraId="0C428E29" w14:textId="77777777" w:rsidTr="004E2CB2">
        <w:trPr>
          <w:trHeight w:val="6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5D06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Cs/>
              </w:rPr>
            </w:pPr>
            <w:r w:rsidRPr="005C6FA4">
              <w:rPr>
                <w:rFonts w:ascii="Times New Roman" w:hAnsi="Times New Roman"/>
                <w:bCs/>
              </w:rPr>
              <w:t>Identyfikator Zamawiającego w Systemie CHD: (przydziela administrator Systemu CHD)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8559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E757CD3" w14:textId="77777777" w:rsidR="00E22994" w:rsidRPr="005C6FA4" w:rsidRDefault="00E22994" w:rsidP="007B03E7">
            <w:pPr>
              <w:ind w:left="180"/>
              <w:rPr>
                <w:rFonts w:ascii="Times New Roman" w:hAnsi="Times New Roman"/>
                <w:b/>
                <w:bCs/>
              </w:rPr>
            </w:pPr>
          </w:p>
        </w:tc>
      </w:tr>
    </w:tbl>
    <w:p w14:paraId="504AAC5E" w14:textId="6F97B682" w:rsidR="00E22994" w:rsidRPr="005C6FA4" w:rsidRDefault="00E22994" w:rsidP="007B7003">
      <w:pPr>
        <w:rPr>
          <w:rFonts w:ascii="Times New Roman" w:hAnsi="Times New Roman"/>
          <w:b/>
          <w:bCs/>
        </w:rPr>
      </w:pPr>
      <w:r w:rsidRPr="005C6FA4">
        <w:rPr>
          <w:rFonts w:ascii="Times New Roman" w:hAnsi="Times New Roman"/>
          <w:b/>
          <w:bCs/>
        </w:rPr>
        <w:lastRenderedPageBreak/>
        <w:t xml:space="preserve">Osoby upoważnione do administrowania użytkownikami CHD ze Strony Zamawiającego </w:t>
      </w:r>
    </w:p>
    <w:p w14:paraId="5BC371FB" w14:textId="77777777" w:rsidR="00E22994" w:rsidRPr="005C6FA4" w:rsidRDefault="00E22994" w:rsidP="00E22994">
      <w:pPr>
        <w:ind w:left="180"/>
        <w:rPr>
          <w:rFonts w:ascii="Times New Roman" w:hAnsi="Times New Roman"/>
          <w:bCs/>
          <w:noProof/>
          <w:vanish/>
        </w:rPr>
      </w:pPr>
    </w:p>
    <w:tbl>
      <w:tblPr>
        <w:tblW w:w="1498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74"/>
        <w:gridCol w:w="1218"/>
        <w:gridCol w:w="1547"/>
        <w:gridCol w:w="1799"/>
        <w:gridCol w:w="1928"/>
        <w:gridCol w:w="2270"/>
        <w:gridCol w:w="1949"/>
        <w:gridCol w:w="1350"/>
        <w:gridCol w:w="1948"/>
      </w:tblGrid>
      <w:tr w:rsidR="00E22994" w:rsidRPr="005C6FA4" w14:paraId="0A401165" w14:textId="77777777" w:rsidTr="000E16FA">
        <w:trPr>
          <w:trHeight w:val="779"/>
          <w:jc w:val="center"/>
        </w:trPr>
        <w:tc>
          <w:tcPr>
            <w:tcW w:w="974" w:type="dxa"/>
            <w:shd w:val="clear" w:color="auto" w:fill="auto"/>
            <w:vAlign w:val="center"/>
          </w:tcPr>
          <w:p w14:paraId="73F8903C" w14:textId="62D66FB1" w:rsidR="00E22994" w:rsidRPr="005C6FA4" w:rsidRDefault="00E22994" w:rsidP="000E16FA">
            <w:pPr>
              <w:jc w:val="center"/>
              <w:rPr>
                <w:rFonts w:ascii="Times New Roman" w:hAnsi="Times New Roman"/>
                <w:b/>
                <w:bCs/>
                <w:noProof/>
              </w:rPr>
            </w:pPr>
            <w:r w:rsidRPr="005C6FA4">
              <w:rPr>
                <w:rFonts w:ascii="Times New Roman" w:hAnsi="Times New Roman"/>
                <w:b/>
                <w:bCs/>
                <w:noProof/>
              </w:rPr>
              <w:t>TYTU</w:t>
            </w:r>
            <w:r w:rsidR="007B7003">
              <w:rPr>
                <w:rFonts w:ascii="Times New Roman" w:hAnsi="Times New Roman"/>
                <w:b/>
                <w:bCs/>
                <w:noProof/>
              </w:rPr>
              <w:t>Ł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1C236C6" w14:textId="77777777" w:rsidR="00E22994" w:rsidRPr="005C6FA4" w:rsidRDefault="00E22994" w:rsidP="000E16FA">
            <w:pPr>
              <w:jc w:val="center"/>
              <w:rPr>
                <w:rFonts w:ascii="Times New Roman" w:hAnsi="Times New Roman"/>
                <w:b/>
                <w:bCs/>
                <w:noProof/>
              </w:rPr>
            </w:pPr>
            <w:r w:rsidRPr="005C6FA4">
              <w:rPr>
                <w:rFonts w:ascii="Times New Roman" w:hAnsi="Times New Roman"/>
                <w:b/>
                <w:bCs/>
                <w:noProof/>
              </w:rPr>
              <w:t>IMIONA</w:t>
            </w:r>
          </w:p>
        </w:tc>
        <w:tc>
          <w:tcPr>
            <w:tcW w:w="1547" w:type="dxa"/>
            <w:shd w:val="clear" w:color="auto" w:fill="auto"/>
            <w:vAlign w:val="center"/>
          </w:tcPr>
          <w:p w14:paraId="32BC0FD7" w14:textId="77777777" w:rsidR="00E22994" w:rsidRPr="005C6FA4" w:rsidRDefault="00E22994" w:rsidP="000E16FA">
            <w:pPr>
              <w:jc w:val="center"/>
              <w:rPr>
                <w:rFonts w:ascii="Times New Roman" w:hAnsi="Times New Roman"/>
                <w:b/>
                <w:bCs/>
                <w:noProof/>
              </w:rPr>
            </w:pPr>
            <w:r w:rsidRPr="005C6FA4">
              <w:rPr>
                <w:rFonts w:ascii="Times New Roman" w:hAnsi="Times New Roman"/>
                <w:b/>
                <w:bCs/>
                <w:noProof/>
              </w:rPr>
              <w:t>NAZWISKO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73B870A3" w14:textId="77777777" w:rsidR="00E22994" w:rsidRPr="005C6FA4" w:rsidRDefault="00E22994" w:rsidP="000E16FA">
            <w:pPr>
              <w:jc w:val="center"/>
              <w:rPr>
                <w:rFonts w:ascii="Times New Roman" w:hAnsi="Times New Roman"/>
                <w:b/>
                <w:bCs/>
                <w:noProof/>
              </w:rPr>
            </w:pPr>
            <w:r w:rsidRPr="005C6FA4">
              <w:rPr>
                <w:rFonts w:ascii="Times New Roman" w:hAnsi="Times New Roman"/>
                <w:b/>
                <w:bCs/>
                <w:noProof/>
              </w:rPr>
              <w:t>STANOWISKO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5C60CA3" w14:textId="77777777" w:rsidR="00E22994" w:rsidRPr="005C6FA4" w:rsidRDefault="00E22994" w:rsidP="000E16FA">
            <w:pPr>
              <w:jc w:val="center"/>
              <w:rPr>
                <w:rFonts w:ascii="Times New Roman" w:hAnsi="Times New Roman"/>
                <w:b/>
                <w:bCs/>
                <w:noProof/>
              </w:rPr>
            </w:pPr>
            <w:r w:rsidRPr="005C6FA4">
              <w:rPr>
                <w:rFonts w:ascii="Times New Roman" w:hAnsi="Times New Roman"/>
                <w:b/>
                <w:bCs/>
                <w:noProof/>
              </w:rPr>
              <w:t>TELEFON KOM.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19DF8097" w14:textId="77777777" w:rsidR="00E22994" w:rsidRPr="005C6FA4" w:rsidRDefault="00E22994" w:rsidP="000E16FA">
            <w:pPr>
              <w:jc w:val="center"/>
              <w:rPr>
                <w:rFonts w:ascii="Times New Roman" w:hAnsi="Times New Roman"/>
                <w:b/>
                <w:bCs/>
                <w:noProof/>
              </w:rPr>
            </w:pPr>
            <w:r w:rsidRPr="005C6FA4">
              <w:rPr>
                <w:rFonts w:ascii="Times New Roman" w:hAnsi="Times New Roman"/>
                <w:b/>
                <w:bCs/>
                <w:noProof/>
              </w:rPr>
              <w:t>E_MAIL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2E54DD40" w14:textId="77777777" w:rsidR="00E22994" w:rsidRPr="005C6FA4" w:rsidRDefault="00E22994" w:rsidP="000E16FA">
            <w:pPr>
              <w:jc w:val="center"/>
              <w:rPr>
                <w:rFonts w:ascii="Times New Roman" w:hAnsi="Times New Roman"/>
                <w:b/>
                <w:bCs/>
                <w:noProof/>
              </w:rPr>
            </w:pPr>
            <w:r w:rsidRPr="005C6FA4">
              <w:rPr>
                <w:rFonts w:ascii="Times New Roman" w:hAnsi="Times New Roman"/>
                <w:b/>
                <w:bCs/>
                <w:noProof/>
              </w:rPr>
              <w:t>REPREZ_I_ODO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8B8A32A" w14:textId="77777777" w:rsidR="00E22994" w:rsidRPr="005C6FA4" w:rsidRDefault="00E22994" w:rsidP="000E16FA">
            <w:pPr>
              <w:jc w:val="center"/>
              <w:rPr>
                <w:rFonts w:ascii="Times New Roman" w:hAnsi="Times New Roman"/>
                <w:b/>
                <w:bCs/>
                <w:noProof/>
              </w:rPr>
            </w:pPr>
            <w:r w:rsidRPr="005C6FA4">
              <w:rPr>
                <w:rFonts w:ascii="Times New Roman" w:hAnsi="Times New Roman"/>
                <w:b/>
                <w:bCs/>
                <w:noProof/>
              </w:rPr>
              <w:t>ADM_CHD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2E583D9A" w14:textId="77777777" w:rsidR="00E22994" w:rsidRPr="005C6FA4" w:rsidRDefault="00E22994" w:rsidP="000E16FA">
            <w:pPr>
              <w:jc w:val="center"/>
              <w:rPr>
                <w:rFonts w:ascii="Times New Roman" w:hAnsi="Times New Roman"/>
                <w:b/>
                <w:bCs/>
                <w:noProof/>
              </w:rPr>
            </w:pPr>
            <w:r w:rsidRPr="005C6FA4">
              <w:rPr>
                <w:rFonts w:ascii="Times New Roman" w:hAnsi="Times New Roman"/>
                <w:b/>
                <w:bCs/>
                <w:noProof/>
              </w:rPr>
              <w:t>KOD_OSOBY</w:t>
            </w:r>
          </w:p>
        </w:tc>
      </w:tr>
      <w:tr w:rsidR="00E22994" w:rsidRPr="005C6FA4" w14:paraId="0A6F1331" w14:textId="77777777" w:rsidTr="000E16FA">
        <w:trPr>
          <w:trHeight w:val="482"/>
          <w:jc w:val="center"/>
        </w:trPr>
        <w:tc>
          <w:tcPr>
            <w:tcW w:w="974" w:type="dxa"/>
            <w:shd w:val="clear" w:color="auto" w:fill="auto"/>
          </w:tcPr>
          <w:p w14:paraId="56E7F800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218" w:type="dxa"/>
            <w:shd w:val="clear" w:color="auto" w:fill="auto"/>
          </w:tcPr>
          <w:p w14:paraId="1C220D91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547" w:type="dxa"/>
            <w:shd w:val="clear" w:color="auto" w:fill="auto"/>
          </w:tcPr>
          <w:p w14:paraId="616F26ED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799" w:type="dxa"/>
            <w:shd w:val="clear" w:color="auto" w:fill="auto"/>
          </w:tcPr>
          <w:p w14:paraId="0035353B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928" w:type="dxa"/>
            <w:shd w:val="clear" w:color="auto" w:fill="auto"/>
          </w:tcPr>
          <w:p w14:paraId="1447D7D3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14:paraId="232F86C2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949" w:type="dxa"/>
            <w:shd w:val="clear" w:color="auto" w:fill="auto"/>
          </w:tcPr>
          <w:p w14:paraId="71517ECC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350" w:type="dxa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  <w:shd w:val="clear" w:color="auto" w:fill="auto"/>
          </w:tcPr>
          <w:p w14:paraId="5E7A3E9C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948" w:type="dxa"/>
            <w:shd w:val="clear" w:color="auto" w:fill="auto"/>
          </w:tcPr>
          <w:p w14:paraId="12C0D319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</w:tr>
      <w:tr w:rsidR="00E22994" w:rsidRPr="005C6FA4" w14:paraId="1C248341" w14:textId="77777777" w:rsidTr="000E16FA">
        <w:trPr>
          <w:trHeight w:val="482"/>
          <w:jc w:val="center"/>
        </w:trPr>
        <w:tc>
          <w:tcPr>
            <w:tcW w:w="974" w:type="dxa"/>
            <w:shd w:val="clear" w:color="auto" w:fill="auto"/>
          </w:tcPr>
          <w:p w14:paraId="623FFF9D" w14:textId="77777777" w:rsidR="00E22994" w:rsidRPr="005C6FA4" w:rsidRDefault="00E22994" w:rsidP="007B03E7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1218" w:type="dxa"/>
            <w:shd w:val="clear" w:color="auto" w:fill="auto"/>
          </w:tcPr>
          <w:p w14:paraId="4C3E0872" w14:textId="77777777" w:rsidR="00E22994" w:rsidRPr="005C6FA4" w:rsidRDefault="00E22994" w:rsidP="007B03E7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1547" w:type="dxa"/>
            <w:shd w:val="clear" w:color="auto" w:fill="auto"/>
          </w:tcPr>
          <w:p w14:paraId="02D6D229" w14:textId="77777777" w:rsidR="00E22994" w:rsidRPr="005C6FA4" w:rsidRDefault="00E22994" w:rsidP="007B03E7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1799" w:type="dxa"/>
            <w:shd w:val="clear" w:color="auto" w:fill="auto"/>
          </w:tcPr>
          <w:p w14:paraId="06493315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928" w:type="dxa"/>
            <w:shd w:val="clear" w:color="auto" w:fill="auto"/>
          </w:tcPr>
          <w:p w14:paraId="41396B59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14:paraId="52D80113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bottom w:val="single" w:sz="6" w:space="0" w:color="000000"/>
            </w:tcBorders>
            <w:shd w:val="clear" w:color="auto" w:fill="auto"/>
          </w:tcPr>
          <w:p w14:paraId="43AE18F5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350" w:type="dxa"/>
            <w:tcBorders>
              <w:tl2br w:val="single" w:sz="6" w:space="0" w:color="000000"/>
              <w:tr2bl w:val="single" w:sz="6" w:space="0" w:color="000000"/>
            </w:tcBorders>
            <w:shd w:val="clear" w:color="auto" w:fill="auto"/>
          </w:tcPr>
          <w:p w14:paraId="09004DCB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948" w:type="dxa"/>
            <w:shd w:val="clear" w:color="auto" w:fill="auto"/>
          </w:tcPr>
          <w:p w14:paraId="6BB50F9A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</w:tr>
      <w:tr w:rsidR="00E22994" w:rsidRPr="005C6FA4" w14:paraId="30865AF3" w14:textId="77777777" w:rsidTr="000E16FA">
        <w:trPr>
          <w:trHeight w:val="482"/>
          <w:jc w:val="center"/>
        </w:trPr>
        <w:tc>
          <w:tcPr>
            <w:tcW w:w="974" w:type="dxa"/>
            <w:shd w:val="clear" w:color="auto" w:fill="auto"/>
          </w:tcPr>
          <w:p w14:paraId="3FCC1547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218" w:type="dxa"/>
            <w:shd w:val="clear" w:color="auto" w:fill="auto"/>
          </w:tcPr>
          <w:p w14:paraId="13591545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547" w:type="dxa"/>
            <w:shd w:val="clear" w:color="auto" w:fill="auto"/>
          </w:tcPr>
          <w:p w14:paraId="5B91AEB0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799" w:type="dxa"/>
            <w:shd w:val="clear" w:color="auto" w:fill="auto"/>
          </w:tcPr>
          <w:p w14:paraId="7EE77FBC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928" w:type="dxa"/>
            <w:shd w:val="clear" w:color="auto" w:fill="auto"/>
          </w:tcPr>
          <w:p w14:paraId="121C3B6C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14:paraId="602055E8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l2br w:val="single" w:sz="6" w:space="0" w:color="000000"/>
              <w:tr2bl w:val="single" w:sz="6" w:space="0" w:color="000000"/>
            </w:tcBorders>
            <w:shd w:val="clear" w:color="auto" w:fill="auto"/>
          </w:tcPr>
          <w:p w14:paraId="538C7D8C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350" w:type="dxa"/>
            <w:shd w:val="clear" w:color="auto" w:fill="auto"/>
          </w:tcPr>
          <w:p w14:paraId="4FB93CA6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948" w:type="dxa"/>
            <w:shd w:val="clear" w:color="auto" w:fill="auto"/>
          </w:tcPr>
          <w:p w14:paraId="10588F83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</w:tr>
      <w:tr w:rsidR="00E22994" w:rsidRPr="005C6FA4" w14:paraId="5250994C" w14:textId="77777777" w:rsidTr="000E16FA">
        <w:trPr>
          <w:trHeight w:val="482"/>
          <w:jc w:val="center"/>
        </w:trPr>
        <w:tc>
          <w:tcPr>
            <w:tcW w:w="974" w:type="dxa"/>
            <w:shd w:val="clear" w:color="auto" w:fill="auto"/>
          </w:tcPr>
          <w:p w14:paraId="2D5BE542" w14:textId="77777777" w:rsidR="00E22994" w:rsidRPr="005C6FA4" w:rsidRDefault="00E22994" w:rsidP="007B03E7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1218" w:type="dxa"/>
            <w:shd w:val="clear" w:color="auto" w:fill="auto"/>
          </w:tcPr>
          <w:p w14:paraId="3976EBAB" w14:textId="77777777" w:rsidR="00E22994" w:rsidRPr="005C6FA4" w:rsidRDefault="00E22994" w:rsidP="007B03E7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1547" w:type="dxa"/>
            <w:shd w:val="clear" w:color="auto" w:fill="auto"/>
          </w:tcPr>
          <w:p w14:paraId="223BDF08" w14:textId="77777777" w:rsidR="00E22994" w:rsidRPr="005C6FA4" w:rsidRDefault="00E22994" w:rsidP="007B03E7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1799" w:type="dxa"/>
            <w:shd w:val="clear" w:color="auto" w:fill="auto"/>
          </w:tcPr>
          <w:p w14:paraId="6DE7FC90" w14:textId="77777777" w:rsidR="00E22994" w:rsidRPr="005C6FA4" w:rsidRDefault="00E22994" w:rsidP="007B03E7">
            <w:pPr>
              <w:rPr>
                <w:rFonts w:ascii="Times New Roman" w:hAnsi="Times New Roman"/>
                <w:noProof/>
              </w:rPr>
            </w:pPr>
          </w:p>
        </w:tc>
        <w:tc>
          <w:tcPr>
            <w:tcW w:w="1928" w:type="dxa"/>
            <w:shd w:val="clear" w:color="auto" w:fill="auto"/>
          </w:tcPr>
          <w:p w14:paraId="77D1052A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14:paraId="28C008FB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l2br w:val="single" w:sz="6" w:space="0" w:color="000000"/>
              <w:tr2bl w:val="single" w:sz="6" w:space="0" w:color="000000"/>
            </w:tcBorders>
            <w:shd w:val="clear" w:color="auto" w:fill="auto"/>
          </w:tcPr>
          <w:p w14:paraId="6A254E3D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350" w:type="dxa"/>
            <w:shd w:val="clear" w:color="auto" w:fill="auto"/>
          </w:tcPr>
          <w:p w14:paraId="343757D2" w14:textId="77777777" w:rsidR="00E22994" w:rsidRPr="005C6FA4" w:rsidRDefault="00E22994" w:rsidP="007B03E7">
            <w:pPr>
              <w:rPr>
                <w:rFonts w:ascii="Times New Roman" w:hAnsi="Times New Roman"/>
              </w:rPr>
            </w:pPr>
          </w:p>
        </w:tc>
        <w:tc>
          <w:tcPr>
            <w:tcW w:w="1948" w:type="dxa"/>
            <w:shd w:val="clear" w:color="auto" w:fill="auto"/>
          </w:tcPr>
          <w:p w14:paraId="4A30EF13" w14:textId="77777777" w:rsidR="00E22994" w:rsidRPr="005C6FA4" w:rsidRDefault="00E22994" w:rsidP="007B03E7">
            <w:pPr>
              <w:rPr>
                <w:rFonts w:ascii="Times New Roman" w:hAnsi="Times New Roman"/>
                <w:noProof/>
              </w:rPr>
            </w:pPr>
          </w:p>
        </w:tc>
      </w:tr>
    </w:tbl>
    <w:p w14:paraId="7915D9F0" w14:textId="77777777" w:rsidR="00E22994" w:rsidRPr="005C6FA4" w:rsidRDefault="00E22994" w:rsidP="004E2CB2">
      <w:pPr>
        <w:spacing w:after="0" w:line="240" w:lineRule="auto"/>
        <w:ind w:left="180"/>
        <w:rPr>
          <w:rFonts w:ascii="Times New Roman" w:hAnsi="Times New Roman"/>
          <w:bCs/>
          <w:u w:val="single"/>
        </w:rPr>
      </w:pPr>
      <w:r w:rsidRPr="005C6FA4">
        <w:rPr>
          <w:rFonts w:ascii="Times New Roman" w:hAnsi="Times New Roman"/>
          <w:bCs/>
          <w:u w:val="single"/>
        </w:rPr>
        <w:t>Legenda:</w:t>
      </w:r>
    </w:p>
    <w:p w14:paraId="5656CA84" w14:textId="77777777" w:rsidR="00E22994" w:rsidRPr="005C6FA4" w:rsidRDefault="00E22994" w:rsidP="004E2CB2">
      <w:pPr>
        <w:spacing w:after="0" w:line="240" w:lineRule="auto"/>
        <w:ind w:left="180"/>
        <w:rPr>
          <w:rFonts w:ascii="Times New Roman" w:hAnsi="Times New Roman"/>
          <w:bCs/>
        </w:rPr>
      </w:pPr>
      <w:r w:rsidRPr="005C6FA4">
        <w:rPr>
          <w:rFonts w:ascii="Times New Roman" w:hAnsi="Times New Roman"/>
          <w:bCs/>
        </w:rPr>
        <w:t>e-mail -indywidualny służbowy adres pracownika,</w:t>
      </w:r>
    </w:p>
    <w:p w14:paraId="5AA40D62" w14:textId="77777777" w:rsidR="00E22994" w:rsidRPr="005C6FA4" w:rsidRDefault="00E22994" w:rsidP="004E2CB2">
      <w:pPr>
        <w:spacing w:after="0" w:line="240" w:lineRule="auto"/>
        <w:ind w:left="180"/>
        <w:jc w:val="both"/>
        <w:rPr>
          <w:rFonts w:ascii="Times New Roman" w:hAnsi="Times New Roman"/>
          <w:bCs/>
        </w:rPr>
      </w:pPr>
      <w:proofErr w:type="spellStart"/>
      <w:r w:rsidRPr="005C6FA4">
        <w:rPr>
          <w:rFonts w:ascii="Times New Roman" w:hAnsi="Times New Roman"/>
          <w:bCs/>
        </w:rPr>
        <w:t>Reprez_I_ODO</w:t>
      </w:r>
      <w:proofErr w:type="spellEnd"/>
      <w:r w:rsidRPr="005C6FA4">
        <w:rPr>
          <w:rFonts w:ascii="Times New Roman" w:hAnsi="Times New Roman"/>
          <w:bCs/>
        </w:rPr>
        <w:t>- osoba uprawniona do reprezentowania Zamawiającego przy zawieraniu umów handlowych i umów powierzenia przetwarzania danych osobowych (wartości: TAK/NIE),</w:t>
      </w:r>
    </w:p>
    <w:p w14:paraId="62A243DD" w14:textId="77777777" w:rsidR="00E22994" w:rsidRPr="005C6FA4" w:rsidRDefault="00E22994" w:rsidP="004E2CB2">
      <w:pPr>
        <w:spacing w:after="0" w:line="240" w:lineRule="auto"/>
        <w:ind w:left="180"/>
        <w:jc w:val="both"/>
        <w:rPr>
          <w:rFonts w:ascii="Times New Roman" w:hAnsi="Times New Roman"/>
          <w:bCs/>
        </w:rPr>
      </w:pPr>
      <w:proofErr w:type="spellStart"/>
      <w:r w:rsidRPr="005C6FA4">
        <w:rPr>
          <w:rFonts w:ascii="Times New Roman" w:hAnsi="Times New Roman"/>
          <w:bCs/>
        </w:rPr>
        <w:t>Adm_CHD</w:t>
      </w:r>
      <w:proofErr w:type="spellEnd"/>
      <w:r w:rsidRPr="005C6FA4">
        <w:rPr>
          <w:rFonts w:ascii="Times New Roman" w:hAnsi="Times New Roman"/>
          <w:bCs/>
        </w:rPr>
        <w:t>- osoba uprawniona do administrowania w imieniu Zamawiającego użytkownikami CHD uprawnionymi do rejestrowania i obsługi zgłoszeń, koordynowania obsługi zgłoszeń i udostępniania baz danych dla systemów dostarczanych przez Wykonawcę (wartości: TAK/NIE),</w:t>
      </w:r>
    </w:p>
    <w:p w14:paraId="06125845" w14:textId="77777777" w:rsidR="00E22994" w:rsidRPr="005C6FA4" w:rsidRDefault="00E22994" w:rsidP="004E2CB2">
      <w:pPr>
        <w:spacing w:after="0" w:line="240" w:lineRule="auto"/>
        <w:ind w:left="180"/>
        <w:jc w:val="both"/>
        <w:rPr>
          <w:rFonts w:ascii="Times New Roman" w:hAnsi="Times New Roman"/>
          <w:bCs/>
        </w:rPr>
      </w:pPr>
      <w:proofErr w:type="spellStart"/>
      <w:r w:rsidRPr="005C6FA4">
        <w:rPr>
          <w:rFonts w:ascii="Times New Roman" w:hAnsi="Times New Roman"/>
          <w:bCs/>
        </w:rPr>
        <w:t>Kod_Osoby</w:t>
      </w:r>
      <w:proofErr w:type="spellEnd"/>
      <w:r w:rsidRPr="005C6FA4">
        <w:rPr>
          <w:rFonts w:ascii="Times New Roman" w:hAnsi="Times New Roman"/>
          <w:bCs/>
        </w:rPr>
        <w:t xml:space="preserve"> </w:t>
      </w:r>
      <w:r w:rsidRPr="005C6FA4">
        <w:rPr>
          <w:rFonts w:ascii="Times New Roman" w:hAnsi="Times New Roman"/>
          <w:bCs/>
        </w:rPr>
        <w:tab/>
        <w:t>- identyfikator przydzielany przez administratora Systemu CHD po stronie Wykonawcy – przydziela Wykonawca.</w:t>
      </w:r>
    </w:p>
    <w:p w14:paraId="08D10086" w14:textId="77777777" w:rsidR="00E22994" w:rsidRPr="005C6FA4" w:rsidRDefault="00E22994" w:rsidP="004E2CB2">
      <w:pPr>
        <w:spacing w:after="0" w:line="240" w:lineRule="auto"/>
        <w:ind w:left="180"/>
        <w:jc w:val="both"/>
        <w:rPr>
          <w:rFonts w:ascii="Times New Roman" w:hAnsi="Times New Roman"/>
          <w:bCs/>
        </w:rPr>
      </w:pPr>
    </w:p>
    <w:p w14:paraId="550DC3A9" w14:textId="77777777" w:rsidR="00E22994" w:rsidRPr="005C6FA4" w:rsidRDefault="00E22994" w:rsidP="004E2CB2">
      <w:pPr>
        <w:spacing w:after="0" w:line="240" w:lineRule="auto"/>
        <w:ind w:left="180"/>
        <w:jc w:val="both"/>
        <w:rPr>
          <w:rFonts w:ascii="Times New Roman" w:hAnsi="Times New Roman"/>
          <w:b/>
          <w:bCs/>
        </w:rPr>
      </w:pPr>
      <w:r w:rsidRPr="005C6FA4">
        <w:rPr>
          <w:rFonts w:ascii="Times New Roman" w:hAnsi="Times New Roman"/>
          <w:b/>
          <w:bCs/>
        </w:rPr>
        <w:t>Uwaga ! Ważne !</w:t>
      </w:r>
    </w:p>
    <w:p w14:paraId="0C17FFF7" w14:textId="77777777" w:rsidR="00E22994" w:rsidRPr="005C6FA4" w:rsidRDefault="00E22994" w:rsidP="004E2CB2">
      <w:pPr>
        <w:spacing w:after="0" w:line="240" w:lineRule="auto"/>
        <w:ind w:left="180"/>
        <w:jc w:val="both"/>
        <w:rPr>
          <w:rFonts w:ascii="Times New Roman" w:hAnsi="Times New Roman"/>
          <w:bCs/>
        </w:rPr>
      </w:pPr>
      <w:r w:rsidRPr="005C6FA4">
        <w:rPr>
          <w:rFonts w:ascii="Times New Roman" w:hAnsi="Times New Roman"/>
          <w:bCs/>
        </w:rPr>
        <w:t>Bardzo prosimy o podanie indywidualnych służbowych adresów e-mail dla każdego pracownika zaangażowanego w przesyłanie zgłoszeń.</w:t>
      </w:r>
    </w:p>
    <w:p w14:paraId="0FC36AD8" w14:textId="77777777" w:rsidR="00E22994" w:rsidRPr="00363923" w:rsidRDefault="00E22994" w:rsidP="004E2CB2">
      <w:pPr>
        <w:spacing w:after="0" w:line="240" w:lineRule="auto"/>
        <w:ind w:left="180"/>
        <w:jc w:val="both"/>
        <w:rPr>
          <w:rFonts w:ascii="Times New Roman" w:hAnsi="Times New Roman"/>
          <w:b/>
        </w:rPr>
      </w:pPr>
      <w:r w:rsidRPr="00363923">
        <w:rPr>
          <w:rFonts w:ascii="Times New Roman" w:hAnsi="Times New Roman"/>
          <w:b/>
        </w:rPr>
        <w:t>Maksymalnie można wskazać 2 osoby REPREZ_I_ODO.</w:t>
      </w:r>
    </w:p>
    <w:p w14:paraId="56E69837" w14:textId="77777777" w:rsidR="00E22994" w:rsidRPr="005C6FA4" w:rsidRDefault="00E22994" w:rsidP="004E2CB2">
      <w:pPr>
        <w:spacing w:after="0" w:line="240" w:lineRule="auto"/>
        <w:ind w:left="180"/>
        <w:jc w:val="both"/>
        <w:rPr>
          <w:rFonts w:ascii="Times New Roman" w:hAnsi="Times New Roman"/>
          <w:b/>
        </w:rPr>
      </w:pPr>
      <w:r w:rsidRPr="00363923">
        <w:rPr>
          <w:rFonts w:ascii="Times New Roman" w:hAnsi="Times New Roman"/>
          <w:b/>
        </w:rPr>
        <w:t>Maksymalnie można wskazać 2 osoby ADM_CHD.</w:t>
      </w:r>
      <w:r w:rsidRPr="005C6FA4">
        <w:rPr>
          <w:rFonts w:ascii="Times New Roman" w:hAnsi="Times New Roman"/>
          <w:b/>
        </w:rPr>
        <w:t xml:space="preserve"> </w:t>
      </w:r>
    </w:p>
    <w:p w14:paraId="676A5536" w14:textId="77777777" w:rsidR="00E22994" w:rsidRPr="005C6FA4" w:rsidRDefault="00E22994" w:rsidP="004E2CB2">
      <w:pPr>
        <w:spacing w:after="0" w:line="240" w:lineRule="auto"/>
        <w:ind w:left="180"/>
        <w:jc w:val="both"/>
        <w:rPr>
          <w:rFonts w:ascii="Times New Roman" w:hAnsi="Times New Roman"/>
          <w:bCs/>
        </w:rPr>
      </w:pPr>
      <w:r w:rsidRPr="005C6FA4">
        <w:rPr>
          <w:rFonts w:ascii="Times New Roman" w:hAnsi="Times New Roman"/>
          <w:bCs/>
        </w:rPr>
        <w:t xml:space="preserve">W przypadku zmian na liście osób upoważnionych do reprezentowania Zamawiającego i/lub osób upoważnionych </w:t>
      </w:r>
      <w:proofErr w:type="spellStart"/>
      <w:r w:rsidRPr="005C6FA4">
        <w:rPr>
          <w:rFonts w:ascii="Times New Roman" w:hAnsi="Times New Roman"/>
          <w:bCs/>
        </w:rPr>
        <w:t>REPREZ_i_ODO</w:t>
      </w:r>
      <w:proofErr w:type="spellEnd"/>
      <w:r w:rsidRPr="005C6FA4">
        <w:rPr>
          <w:rFonts w:ascii="Times New Roman" w:hAnsi="Times New Roman"/>
          <w:bCs/>
        </w:rPr>
        <w:t xml:space="preserve"> oraz ADM_CHD, Zamawiający ma obowiązek poinformować Wykonawcę poprzez przesłanie zaktualizowanego załącznika nr 2.</w:t>
      </w:r>
    </w:p>
    <w:p w14:paraId="7553F3A6" w14:textId="77777777" w:rsidR="00E22994" w:rsidRPr="005C6FA4" w:rsidRDefault="00E22994" w:rsidP="004E2CB2">
      <w:pPr>
        <w:spacing w:after="0" w:line="240" w:lineRule="auto"/>
        <w:ind w:left="180"/>
        <w:jc w:val="both"/>
        <w:rPr>
          <w:rFonts w:ascii="Times New Roman" w:hAnsi="Times New Roman"/>
          <w:bCs/>
        </w:rPr>
      </w:pPr>
    </w:p>
    <w:p w14:paraId="30B70AE3" w14:textId="77777777" w:rsidR="00E22994" w:rsidRPr="005C6FA4" w:rsidRDefault="00E22994" w:rsidP="004E2CB2">
      <w:pPr>
        <w:spacing w:after="0" w:line="240" w:lineRule="auto"/>
        <w:jc w:val="both"/>
        <w:rPr>
          <w:rFonts w:ascii="Times New Roman" w:hAnsi="Times New Roman"/>
        </w:rPr>
      </w:pPr>
    </w:p>
    <w:p w14:paraId="7929695F" w14:textId="3EC0D81F" w:rsidR="00E22994" w:rsidRPr="005C6FA4" w:rsidRDefault="00E22994" w:rsidP="004E2CB2">
      <w:pPr>
        <w:spacing w:after="0" w:line="240" w:lineRule="auto"/>
        <w:jc w:val="both"/>
        <w:rPr>
          <w:rFonts w:ascii="Times New Roman" w:hAnsi="Times New Roman"/>
        </w:rPr>
      </w:pPr>
      <w:r w:rsidRPr="005C6FA4">
        <w:rPr>
          <w:rFonts w:ascii="Times New Roman" w:hAnsi="Times New Roman"/>
        </w:rPr>
        <w:t xml:space="preserve">Zamawiający wyraża zgodę na przetwarzanie podanego powyżej Głównego adresu e-mail Zamawiającego przez Asseco Poland Spółka Akcyjna z siedzibą w Rzeszowie przy ul. Olchowej 14, 35-322 Rzeszów w celach marketingowych, w tym również w celu marketingu bezpośredniego </w:t>
      </w:r>
      <w:bookmarkStart w:id="0" w:name="_Hlk15459204"/>
      <w:r w:rsidRPr="005C6FA4">
        <w:rPr>
          <w:rFonts w:ascii="Times New Roman" w:hAnsi="Times New Roman"/>
        </w:rPr>
        <w:t>oraz na doręczanie korespondencji za pomocą środków komunikacji elektronicznej w rozumieniu przepisów ustawy z dnia 18 lipca 2002 r. o świadczeniu usług drogą elektroniczną</w:t>
      </w:r>
      <w:bookmarkEnd w:id="0"/>
      <w:r w:rsidRPr="005C6FA4">
        <w:rPr>
          <w:rFonts w:ascii="Times New Roman" w:hAnsi="Times New Roman"/>
        </w:rPr>
        <w:t>.</w:t>
      </w:r>
    </w:p>
    <w:p w14:paraId="056F8DBA" w14:textId="6EC58F2D" w:rsidR="00E22994" w:rsidRPr="005C6FA4" w:rsidRDefault="00E22994" w:rsidP="004744F4">
      <w:pPr>
        <w:spacing w:after="0" w:line="240" w:lineRule="auto"/>
        <w:jc w:val="both"/>
        <w:rPr>
          <w:rFonts w:ascii="Times New Roman" w:hAnsi="Times New Roman"/>
        </w:rPr>
        <w:sectPr w:rsidR="00E22994" w:rsidRPr="005C6FA4" w:rsidSect="00E2299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5C6FA4">
        <w:rPr>
          <w:rFonts w:ascii="Times New Roman" w:hAnsi="Times New Roman"/>
        </w:rPr>
        <w:t>Powyższa zgoda może być wycofana przez Zamawiającego w każdym czasie, w sposób wolny od opła</w:t>
      </w:r>
      <w:r w:rsidR="004744F4">
        <w:rPr>
          <w:rFonts w:ascii="Times New Roman" w:hAnsi="Times New Roman"/>
        </w:rPr>
        <w:t>t</w:t>
      </w:r>
      <w:r w:rsidR="007B7003">
        <w:rPr>
          <w:rFonts w:ascii="Times New Roman" w:hAnsi="Times New Roman"/>
        </w:rPr>
        <w:t>.</w:t>
      </w:r>
    </w:p>
    <w:p w14:paraId="36771AC5" w14:textId="77777777" w:rsidR="00664C12" w:rsidRPr="005C6FA4" w:rsidRDefault="00664C12" w:rsidP="005C6FA4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sectPr w:rsidR="00664C12" w:rsidRPr="005C6FA4" w:rsidSect="007A5EA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CBD5A" w14:textId="77777777" w:rsidR="008F322B" w:rsidRDefault="008F322B" w:rsidP="00BE4B9B">
      <w:pPr>
        <w:spacing w:after="0" w:line="240" w:lineRule="auto"/>
      </w:pPr>
      <w:r>
        <w:separator/>
      </w:r>
    </w:p>
  </w:endnote>
  <w:endnote w:type="continuationSeparator" w:id="0">
    <w:p w14:paraId="3605A13A" w14:textId="77777777" w:rsidR="008F322B" w:rsidRDefault="008F322B" w:rsidP="00BE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1D98C" w14:textId="77777777" w:rsidR="008F322B" w:rsidRDefault="008F322B" w:rsidP="00BE4B9B">
      <w:pPr>
        <w:spacing w:after="0" w:line="240" w:lineRule="auto"/>
      </w:pPr>
      <w:r>
        <w:separator/>
      </w:r>
    </w:p>
  </w:footnote>
  <w:footnote w:type="continuationSeparator" w:id="0">
    <w:p w14:paraId="78CCA53A" w14:textId="77777777" w:rsidR="008F322B" w:rsidRDefault="008F322B" w:rsidP="00BE4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multilevel"/>
    <w:tmpl w:val="00000005"/>
    <w:name w:val="WW8Num10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2FC26DD"/>
    <w:multiLevelType w:val="hybridMultilevel"/>
    <w:tmpl w:val="A748F944"/>
    <w:lvl w:ilvl="0" w:tplc="588E98D4">
      <w:start w:val="1"/>
      <w:numFmt w:val="bullet"/>
      <w:pStyle w:val="Tekstwypunktowany3"/>
      <w:lvlText w:val=""/>
      <w:lvlJc w:val="left"/>
      <w:pPr>
        <w:tabs>
          <w:tab w:val="num" w:pos="1603"/>
        </w:tabs>
        <w:ind w:left="16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03F56AB8"/>
    <w:multiLevelType w:val="hybridMultilevel"/>
    <w:tmpl w:val="3F50617A"/>
    <w:lvl w:ilvl="0" w:tplc="0CE05812">
      <w:start w:val="1"/>
      <w:numFmt w:val="decimal"/>
      <w:lvlText w:val="§ %1."/>
      <w:lvlJc w:val="center"/>
      <w:pPr>
        <w:ind w:left="4754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474" w:hanging="360"/>
      </w:pPr>
    </w:lvl>
    <w:lvl w:ilvl="2" w:tplc="0415001B" w:tentative="1">
      <w:start w:val="1"/>
      <w:numFmt w:val="lowerRoman"/>
      <w:lvlText w:val="%3."/>
      <w:lvlJc w:val="right"/>
      <w:pPr>
        <w:ind w:left="6194" w:hanging="180"/>
      </w:pPr>
    </w:lvl>
    <w:lvl w:ilvl="3" w:tplc="0415000F" w:tentative="1">
      <w:start w:val="1"/>
      <w:numFmt w:val="decimal"/>
      <w:lvlText w:val="%4."/>
      <w:lvlJc w:val="left"/>
      <w:pPr>
        <w:ind w:left="6914" w:hanging="360"/>
      </w:pPr>
    </w:lvl>
    <w:lvl w:ilvl="4" w:tplc="04150019" w:tentative="1">
      <w:start w:val="1"/>
      <w:numFmt w:val="lowerLetter"/>
      <w:lvlText w:val="%5."/>
      <w:lvlJc w:val="left"/>
      <w:pPr>
        <w:ind w:left="7634" w:hanging="360"/>
      </w:pPr>
    </w:lvl>
    <w:lvl w:ilvl="5" w:tplc="0415001B" w:tentative="1">
      <w:start w:val="1"/>
      <w:numFmt w:val="lowerRoman"/>
      <w:lvlText w:val="%6."/>
      <w:lvlJc w:val="right"/>
      <w:pPr>
        <w:ind w:left="8354" w:hanging="180"/>
      </w:pPr>
    </w:lvl>
    <w:lvl w:ilvl="6" w:tplc="0415000F" w:tentative="1">
      <w:start w:val="1"/>
      <w:numFmt w:val="decimal"/>
      <w:lvlText w:val="%7."/>
      <w:lvlJc w:val="left"/>
      <w:pPr>
        <w:ind w:left="9074" w:hanging="360"/>
      </w:pPr>
    </w:lvl>
    <w:lvl w:ilvl="7" w:tplc="04150019" w:tentative="1">
      <w:start w:val="1"/>
      <w:numFmt w:val="lowerLetter"/>
      <w:lvlText w:val="%8."/>
      <w:lvlJc w:val="left"/>
      <w:pPr>
        <w:ind w:left="9794" w:hanging="360"/>
      </w:pPr>
    </w:lvl>
    <w:lvl w:ilvl="8" w:tplc="0415001B" w:tentative="1">
      <w:start w:val="1"/>
      <w:numFmt w:val="lowerRoman"/>
      <w:lvlText w:val="%9."/>
      <w:lvlJc w:val="right"/>
      <w:pPr>
        <w:ind w:left="10514" w:hanging="180"/>
      </w:pPr>
    </w:lvl>
  </w:abstractNum>
  <w:abstractNum w:abstractNumId="6" w15:restartNumberingAfterBreak="0">
    <w:nsid w:val="0696518B"/>
    <w:multiLevelType w:val="multilevel"/>
    <w:tmpl w:val="BE184E1E"/>
    <w:lvl w:ilvl="0">
      <w:start w:val="1"/>
      <w:numFmt w:val="upperRoman"/>
      <w:lvlText w:val="%1."/>
      <w:lvlJc w:val="right"/>
      <w:pPr>
        <w:ind w:left="454" w:hanging="341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680" w:hanging="397"/>
      </w:pPr>
      <w:rPr>
        <w:rFonts w:ascii="Arial" w:eastAsia="Calibri" w:hAnsi="Arial" w:cs="Arial" w:hint="default"/>
        <w:sz w:val="24"/>
        <w:szCs w:val="24"/>
      </w:rPr>
    </w:lvl>
    <w:lvl w:ilvl="2">
      <w:start w:val="1"/>
      <w:numFmt w:val="lowerLetter"/>
      <w:lvlText w:val="%3."/>
      <w:lvlJc w:val="right"/>
      <w:pPr>
        <w:ind w:left="851" w:hanging="57"/>
      </w:pPr>
      <w:rPr>
        <w:rFonts w:ascii="Times New Roman" w:eastAsia="Calibri" w:hAnsi="Times New Roman" w:cs="Times New Roman"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7" w15:restartNumberingAfterBreak="0">
    <w:nsid w:val="069E18CA"/>
    <w:multiLevelType w:val="hybridMultilevel"/>
    <w:tmpl w:val="6B68E9DE"/>
    <w:lvl w:ilvl="0" w:tplc="8A0E9EFA">
      <w:start w:val="3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5" w:hanging="360"/>
      </w:pPr>
    </w:lvl>
    <w:lvl w:ilvl="2" w:tplc="0415001B" w:tentative="1">
      <w:start w:val="1"/>
      <w:numFmt w:val="lowerRoman"/>
      <w:lvlText w:val="%3."/>
      <w:lvlJc w:val="right"/>
      <w:pPr>
        <w:ind w:left="1715" w:hanging="180"/>
      </w:pPr>
    </w:lvl>
    <w:lvl w:ilvl="3" w:tplc="0415000F" w:tentative="1">
      <w:start w:val="1"/>
      <w:numFmt w:val="decimal"/>
      <w:lvlText w:val="%4."/>
      <w:lvlJc w:val="left"/>
      <w:pPr>
        <w:ind w:left="2435" w:hanging="360"/>
      </w:pPr>
    </w:lvl>
    <w:lvl w:ilvl="4" w:tplc="04150019" w:tentative="1">
      <w:start w:val="1"/>
      <w:numFmt w:val="lowerLetter"/>
      <w:lvlText w:val="%5."/>
      <w:lvlJc w:val="left"/>
      <w:pPr>
        <w:ind w:left="3155" w:hanging="360"/>
      </w:pPr>
    </w:lvl>
    <w:lvl w:ilvl="5" w:tplc="0415001B" w:tentative="1">
      <w:start w:val="1"/>
      <w:numFmt w:val="lowerRoman"/>
      <w:lvlText w:val="%6."/>
      <w:lvlJc w:val="right"/>
      <w:pPr>
        <w:ind w:left="3875" w:hanging="180"/>
      </w:pPr>
    </w:lvl>
    <w:lvl w:ilvl="6" w:tplc="0415000F" w:tentative="1">
      <w:start w:val="1"/>
      <w:numFmt w:val="decimal"/>
      <w:lvlText w:val="%7."/>
      <w:lvlJc w:val="left"/>
      <w:pPr>
        <w:ind w:left="4595" w:hanging="360"/>
      </w:pPr>
    </w:lvl>
    <w:lvl w:ilvl="7" w:tplc="04150019" w:tentative="1">
      <w:start w:val="1"/>
      <w:numFmt w:val="lowerLetter"/>
      <w:lvlText w:val="%8."/>
      <w:lvlJc w:val="left"/>
      <w:pPr>
        <w:ind w:left="5315" w:hanging="360"/>
      </w:pPr>
    </w:lvl>
    <w:lvl w:ilvl="8" w:tplc="0415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8" w15:restartNumberingAfterBreak="0">
    <w:nsid w:val="09122F01"/>
    <w:multiLevelType w:val="multilevel"/>
    <w:tmpl w:val="7F148840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680" w:hanging="397"/>
      </w:pPr>
      <w:rPr>
        <w:rFonts w:ascii="Arial" w:eastAsia="Calibri" w:hAnsi="Arial" w:cs="Arial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9" w15:restartNumberingAfterBreak="0">
    <w:nsid w:val="09B92D23"/>
    <w:multiLevelType w:val="multilevel"/>
    <w:tmpl w:val="336AC00E"/>
    <w:lvl w:ilvl="0">
      <w:start w:val="1"/>
      <w:numFmt w:val="lowerLetter"/>
      <w:lvlText w:val="%1)"/>
      <w:lvlJc w:val="left"/>
      <w:pPr>
        <w:ind w:left="454" w:hanging="341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10" w15:restartNumberingAfterBreak="0">
    <w:nsid w:val="15313EE4"/>
    <w:multiLevelType w:val="multilevel"/>
    <w:tmpl w:val="B406DCAC"/>
    <w:lvl w:ilvl="0">
      <w:start w:val="1"/>
      <w:numFmt w:val="upperRoman"/>
      <w:lvlText w:val="%1."/>
      <w:lvlJc w:val="right"/>
      <w:pPr>
        <w:ind w:left="454" w:hanging="341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539" w:hanging="397"/>
      </w:pPr>
      <w:rPr>
        <w:rFonts w:ascii="Arial" w:eastAsia="Calibri" w:hAnsi="Arial" w:cs="Arial"/>
        <w:sz w:val="24"/>
        <w:szCs w:val="24"/>
      </w:rPr>
    </w:lvl>
    <w:lvl w:ilvl="2">
      <w:start w:val="1"/>
      <w:numFmt w:val="decimal"/>
      <w:lvlText w:val="%3)"/>
      <w:lvlJc w:val="left"/>
      <w:pPr>
        <w:ind w:left="1400" w:hanging="360"/>
      </w:p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11" w15:restartNumberingAfterBreak="0">
    <w:nsid w:val="15BD2976"/>
    <w:multiLevelType w:val="hybridMultilevel"/>
    <w:tmpl w:val="DC925984"/>
    <w:lvl w:ilvl="0" w:tplc="D2FE0BB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127165E"/>
    <w:multiLevelType w:val="hybridMultilevel"/>
    <w:tmpl w:val="840C223C"/>
    <w:lvl w:ilvl="0" w:tplc="54DE5B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86451"/>
    <w:multiLevelType w:val="hybridMultilevel"/>
    <w:tmpl w:val="15BE89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B6A3291"/>
    <w:multiLevelType w:val="hybridMultilevel"/>
    <w:tmpl w:val="3EF00400"/>
    <w:lvl w:ilvl="0" w:tplc="DBBE85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19" w:hanging="360"/>
      </w:pPr>
    </w:lvl>
    <w:lvl w:ilvl="2" w:tplc="04150017">
      <w:start w:val="1"/>
      <w:numFmt w:val="lowerLetter"/>
      <w:lvlText w:val="%3)"/>
      <w:lvlJc w:val="left"/>
      <w:pPr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 w15:restartNumberingAfterBreak="0">
    <w:nsid w:val="31036A08"/>
    <w:multiLevelType w:val="hybridMultilevel"/>
    <w:tmpl w:val="0668251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6EE150D"/>
    <w:multiLevelType w:val="hybridMultilevel"/>
    <w:tmpl w:val="0C683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F6F14"/>
    <w:multiLevelType w:val="multilevel"/>
    <w:tmpl w:val="3B906528"/>
    <w:lvl w:ilvl="0">
      <w:start w:val="1"/>
      <w:numFmt w:val="bullet"/>
      <w:pStyle w:val="Tekstwypunktowany1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-144"/>
        </w:tabs>
        <w:ind w:left="-144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</w:abstractNum>
  <w:abstractNum w:abstractNumId="19" w15:restartNumberingAfterBreak="0">
    <w:nsid w:val="42BE4764"/>
    <w:multiLevelType w:val="hybridMultilevel"/>
    <w:tmpl w:val="60B8E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20AEE"/>
    <w:multiLevelType w:val="multilevel"/>
    <w:tmpl w:val="BC62847C"/>
    <w:lvl w:ilvl="0">
      <w:start w:val="1"/>
      <w:numFmt w:val="decimal"/>
      <w:lvlText w:val="%1."/>
      <w:lvlJc w:val="left"/>
      <w:pPr>
        <w:ind w:left="341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567" w:hanging="397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738" w:hanging="57"/>
      </w:pPr>
      <w:rPr>
        <w:rFonts w:ascii="Arial" w:eastAsia="Calibri" w:hAnsi="Arial" w:cs="Arial"/>
      </w:rPr>
    </w:lvl>
    <w:lvl w:ilvl="3">
      <w:start w:val="1"/>
      <w:numFmt w:val="none"/>
      <w:lvlText w:val="-"/>
      <w:lvlJc w:val="left"/>
      <w:pPr>
        <w:ind w:left="681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851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021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91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61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31" w:hanging="171"/>
      </w:pPr>
      <w:rPr>
        <w:rFonts w:hint="default"/>
      </w:rPr>
    </w:lvl>
  </w:abstractNum>
  <w:abstractNum w:abstractNumId="21" w15:restartNumberingAfterBreak="0">
    <w:nsid w:val="47A95EC2"/>
    <w:multiLevelType w:val="hybridMultilevel"/>
    <w:tmpl w:val="2A123A9E"/>
    <w:lvl w:ilvl="0" w:tplc="13D29D24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F8962226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4D426B28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4DF410A6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322E87FE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AB5C6204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CF9E7BA2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73AE3F7C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626D0A2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2" w15:restartNumberingAfterBreak="0">
    <w:nsid w:val="49213A47"/>
    <w:multiLevelType w:val="hybridMultilevel"/>
    <w:tmpl w:val="F3DCCE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BA1629"/>
    <w:multiLevelType w:val="hybridMultilevel"/>
    <w:tmpl w:val="704EE258"/>
    <w:lvl w:ilvl="0" w:tplc="FDA67A26">
      <w:start w:val="1"/>
      <w:numFmt w:val="decimal"/>
      <w:pStyle w:val="Rysunekzad5"/>
      <w:lvlText w:val="Rys. %1."/>
      <w:lvlJc w:val="left"/>
      <w:pPr>
        <w:tabs>
          <w:tab w:val="num" w:pos="1418"/>
        </w:tabs>
        <w:ind w:left="2041" w:hanging="961"/>
      </w:pPr>
      <w:rPr>
        <w:rFonts w:hint="default"/>
      </w:rPr>
    </w:lvl>
    <w:lvl w:ilvl="1" w:tplc="A0A6AE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4A2E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CE4C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E4B2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766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902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727E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D03D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B9471A"/>
    <w:multiLevelType w:val="multilevel"/>
    <w:tmpl w:val="8E40A5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7AE043B"/>
    <w:multiLevelType w:val="hybridMultilevel"/>
    <w:tmpl w:val="E3A8550A"/>
    <w:lvl w:ilvl="0" w:tplc="04150011">
      <w:start w:val="1"/>
      <w:numFmt w:val="decimal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6" w15:restartNumberingAfterBreak="0">
    <w:nsid w:val="57BB6A59"/>
    <w:multiLevelType w:val="multilevel"/>
    <w:tmpl w:val="7F148840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ind w:left="680" w:hanging="397"/>
      </w:pPr>
      <w:rPr>
        <w:rFonts w:ascii="Arial" w:eastAsia="Calibri" w:hAnsi="Arial" w:cs="Arial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27" w15:restartNumberingAfterBreak="0">
    <w:nsid w:val="5BCA0D4E"/>
    <w:multiLevelType w:val="hybridMultilevel"/>
    <w:tmpl w:val="C0503F96"/>
    <w:lvl w:ilvl="0" w:tplc="FA9E1766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F1B8C040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D00E4836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AB964070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92263210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DCE4B44A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1B46903E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27EE63F0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8DEE71F6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675B5C43"/>
    <w:multiLevelType w:val="multilevel"/>
    <w:tmpl w:val="174C11A8"/>
    <w:lvl w:ilvl="0">
      <w:start w:val="1"/>
      <w:numFmt w:val="decimal"/>
      <w:lvlText w:val="%1."/>
      <w:lvlJc w:val="left"/>
      <w:pPr>
        <w:ind w:left="341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30" w15:restartNumberingAfterBreak="0">
    <w:nsid w:val="693E389C"/>
    <w:multiLevelType w:val="hybridMultilevel"/>
    <w:tmpl w:val="8FF0708A"/>
    <w:lvl w:ilvl="0" w:tplc="5968526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1" w15:restartNumberingAfterBreak="0">
    <w:nsid w:val="6DD438A8"/>
    <w:multiLevelType w:val="hybridMultilevel"/>
    <w:tmpl w:val="EFDEBB52"/>
    <w:lvl w:ilvl="0" w:tplc="DBBE85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19" w:hanging="360"/>
      </w:pPr>
    </w:lvl>
    <w:lvl w:ilvl="2" w:tplc="0415001B">
      <w:start w:val="1"/>
      <w:numFmt w:val="lowerRoman"/>
      <w:lvlText w:val="%3."/>
      <w:lvlJc w:val="right"/>
      <w:pPr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 w15:restartNumberingAfterBreak="0">
    <w:nsid w:val="71702384"/>
    <w:multiLevelType w:val="multilevel"/>
    <w:tmpl w:val="087CDC04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5DA704D"/>
    <w:multiLevelType w:val="hybridMultilevel"/>
    <w:tmpl w:val="0AE68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06820"/>
    <w:multiLevelType w:val="hybridMultilevel"/>
    <w:tmpl w:val="64383884"/>
    <w:lvl w:ilvl="0" w:tplc="E4624628">
      <w:start w:val="1"/>
      <w:numFmt w:val="bullet"/>
      <w:pStyle w:val="Metrykabody1"/>
      <w:lvlText w:val=""/>
      <w:lvlJc w:val="left"/>
      <w:pPr>
        <w:tabs>
          <w:tab w:val="num" w:pos="703"/>
        </w:tabs>
        <w:ind w:left="703" w:hanging="360"/>
      </w:pPr>
      <w:rPr>
        <w:rFonts w:ascii="Symbol" w:hAnsi="Symbol" w:hint="default"/>
      </w:rPr>
    </w:lvl>
    <w:lvl w:ilvl="1" w:tplc="ED98A4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CE52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BAB6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8C29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3800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3AE6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0A7E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38E6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474739">
    <w:abstractNumId w:val="28"/>
  </w:num>
  <w:num w:numId="2" w16cid:durableId="794375327">
    <w:abstractNumId w:val="14"/>
  </w:num>
  <w:num w:numId="3" w16cid:durableId="258216499">
    <w:abstractNumId w:val="21"/>
  </w:num>
  <w:num w:numId="4" w16cid:durableId="1166243878">
    <w:abstractNumId w:val="27"/>
  </w:num>
  <w:num w:numId="5" w16cid:durableId="435443944">
    <w:abstractNumId w:val="32"/>
  </w:num>
  <w:num w:numId="6" w16cid:durableId="1514028945">
    <w:abstractNumId w:val="0"/>
  </w:num>
  <w:num w:numId="7" w16cid:durableId="133722533">
    <w:abstractNumId w:val="33"/>
  </w:num>
  <w:num w:numId="8" w16cid:durableId="1980039832">
    <w:abstractNumId w:val="35"/>
  </w:num>
  <w:num w:numId="9" w16cid:durableId="763453715">
    <w:abstractNumId w:val="18"/>
  </w:num>
  <w:num w:numId="10" w16cid:durableId="51387609">
    <w:abstractNumId w:val="4"/>
  </w:num>
  <w:num w:numId="11" w16cid:durableId="467170378">
    <w:abstractNumId w:val="23"/>
  </w:num>
  <w:num w:numId="12" w16cid:durableId="963805026">
    <w:abstractNumId w:val="19"/>
  </w:num>
  <w:num w:numId="13" w16cid:durableId="2058970705">
    <w:abstractNumId w:val="10"/>
  </w:num>
  <w:num w:numId="14" w16cid:durableId="1996644251">
    <w:abstractNumId w:val="12"/>
  </w:num>
  <w:num w:numId="15" w16cid:durableId="175850449">
    <w:abstractNumId w:val="13"/>
  </w:num>
  <w:num w:numId="16" w16cid:durableId="1777864719">
    <w:abstractNumId w:val="34"/>
  </w:num>
  <w:num w:numId="17" w16cid:durableId="2039043277">
    <w:abstractNumId w:val="16"/>
  </w:num>
  <w:num w:numId="18" w16cid:durableId="339747111">
    <w:abstractNumId w:val="24"/>
  </w:num>
  <w:num w:numId="19" w16cid:durableId="1590238782">
    <w:abstractNumId w:val="6"/>
  </w:num>
  <w:num w:numId="20" w16cid:durableId="399988501">
    <w:abstractNumId w:val="22"/>
  </w:num>
  <w:num w:numId="21" w16cid:durableId="1583874959">
    <w:abstractNumId w:val="5"/>
  </w:num>
  <w:num w:numId="22" w16cid:durableId="1906604337">
    <w:abstractNumId w:val="9"/>
  </w:num>
  <w:num w:numId="23" w16cid:durableId="394937558">
    <w:abstractNumId w:val="17"/>
  </w:num>
  <w:num w:numId="24" w16cid:durableId="733354102">
    <w:abstractNumId w:val="31"/>
  </w:num>
  <w:num w:numId="25" w16cid:durableId="1129665773">
    <w:abstractNumId w:val="25"/>
  </w:num>
  <w:num w:numId="26" w16cid:durableId="250623133">
    <w:abstractNumId w:val="30"/>
  </w:num>
  <w:num w:numId="27" w16cid:durableId="1417677997">
    <w:abstractNumId w:val="15"/>
  </w:num>
  <w:num w:numId="28" w16cid:durableId="776146166">
    <w:abstractNumId w:val="26"/>
  </w:num>
  <w:num w:numId="29" w16cid:durableId="1754818123">
    <w:abstractNumId w:val="8"/>
  </w:num>
  <w:num w:numId="30" w16cid:durableId="1260407636">
    <w:abstractNumId w:val="29"/>
  </w:num>
  <w:num w:numId="31" w16cid:durableId="1103962424">
    <w:abstractNumId w:val="7"/>
  </w:num>
  <w:num w:numId="32" w16cid:durableId="2101483482">
    <w:abstractNumId w:val="20"/>
  </w:num>
  <w:num w:numId="33" w16cid:durableId="212665613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E8"/>
    <w:rsid w:val="00001D77"/>
    <w:rsid w:val="00006358"/>
    <w:rsid w:val="000164D1"/>
    <w:rsid w:val="00021AD5"/>
    <w:rsid w:val="000231B4"/>
    <w:rsid w:val="00030484"/>
    <w:rsid w:val="000342DD"/>
    <w:rsid w:val="00042975"/>
    <w:rsid w:val="000440D9"/>
    <w:rsid w:val="0004568D"/>
    <w:rsid w:val="000541A8"/>
    <w:rsid w:val="00055EB6"/>
    <w:rsid w:val="00064A9F"/>
    <w:rsid w:val="00064F15"/>
    <w:rsid w:val="0007009E"/>
    <w:rsid w:val="000711C3"/>
    <w:rsid w:val="0007265C"/>
    <w:rsid w:val="00076E36"/>
    <w:rsid w:val="00082778"/>
    <w:rsid w:val="00095298"/>
    <w:rsid w:val="000A3739"/>
    <w:rsid w:val="000B0F71"/>
    <w:rsid w:val="000B20AC"/>
    <w:rsid w:val="000B4760"/>
    <w:rsid w:val="000B523B"/>
    <w:rsid w:val="000C1374"/>
    <w:rsid w:val="000C29FE"/>
    <w:rsid w:val="000C4C0E"/>
    <w:rsid w:val="000D37BC"/>
    <w:rsid w:val="000D3851"/>
    <w:rsid w:val="000E16FA"/>
    <w:rsid w:val="000F69FB"/>
    <w:rsid w:val="00104EC7"/>
    <w:rsid w:val="001052E3"/>
    <w:rsid w:val="0011133A"/>
    <w:rsid w:val="00120FDD"/>
    <w:rsid w:val="00133D4E"/>
    <w:rsid w:val="0014718E"/>
    <w:rsid w:val="00154CBC"/>
    <w:rsid w:val="001602C5"/>
    <w:rsid w:val="001612C1"/>
    <w:rsid w:val="00166253"/>
    <w:rsid w:val="001731F4"/>
    <w:rsid w:val="00175BD0"/>
    <w:rsid w:val="00180983"/>
    <w:rsid w:val="00181198"/>
    <w:rsid w:val="00181F88"/>
    <w:rsid w:val="00195612"/>
    <w:rsid w:val="001A7A6E"/>
    <w:rsid w:val="001A7E18"/>
    <w:rsid w:val="001B15BF"/>
    <w:rsid w:val="001C3A3E"/>
    <w:rsid w:val="001C4753"/>
    <w:rsid w:val="001D09E8"/>
    <w:rsid w:val="001E0E2B"/>
    <w:rsid w:val="001E25FC"/>
    <w:rsid w:val="001F6CAB"/>
    <w:rsid w:val="00206552"/>
    <w:rsid w:val="00206FC7"/>
    <w:rsid w:val="002175AA"/>
    <w:rsid w:val="0022048A"/>
    <w:rsid w:val="0022359B"/>
    <w:rsid w:val="00224DA0"/>
    <w:rsid w:val="00231DBF"/>
    <w:rsid w:val="00234BF7"/>
    <w:rsid w:val="00237869"/>
    <w:rsid w:val="00243CA4"/>
    <w:rsid w:val="00245A2E"/>
    <w:rsid w:val="00246556"/>
    <w:rsid w:val="0024756B"/>
    <w:rsid w:val="002513F5"/>
    <w:rsid w:val="0025281B"/>
    <w:rsid w:val="002629A7"/>
    <w:rsid w:val="00262A74"/>
    <w:rsid w:val="00267681"/>
    <w:rsid w:val="00271B37"/>
    <w:rsid w:val="00272277"/>
    <w:rsid w:val="00274B7D"/>
    <w:rsid w:val="00281B2E"/>
    <w:rsid w:val="002846CD"/>
    <w:rsid w:val="002909E4"/>
    <w:rsid w:val="00296046"/>
    <w:rsid w:val="002971A4"/>
    <w:rsid w:val="002A604B"/>
    <w:rsid w:val="002B46EF"/>
    <w:rsid w:val="002B6544"/>
    <w:rsid w:val="002C3D7F"/>
    <w:rsid w:val="002C56ED"/>
    <w:rsid w:val="002C7E80"/>
    <w:rsid w:val="002D3911"/>
    <w:rsid w:val="002D4FE0"/>
    <w:rsid w:val="002E4358"/>
    <w:rsid w:val="002F22AF"/>
    <w:rsid w:val="002F3643"/>
    <w:rsid w:val="002F6DD5"/>
    <w:rsid w:val="00301E28"/>
    <w:rsid w:val="003025CF"/>
    <w:rsid w:val="00302D40"/>
    <w:rsid w:val="00303917"/>
    <w:rsid w:val="00311856"/>
    <w:rsid w:val="00314CB6"/>
    <w:rsid w:val="00321D59"/>
    <w:rsid w:val="00322A15"/>
    <w:rsid w:val="003255E8"/>
    <w:rsid w:val="003267F0"/>
    <w:rsid w:val="003269D8"/>
    <w:rsid w:val="00330FCB"/>
    <w:rsid w:val="00336353"/>
    <w:rsid w:val="0033641C"/>
    <w:rsid w:val="00337441"/>
    <w:rsid w:val="00345130"/>
    <w:rsid w:val="00354BF3"/>
    <w:rsid w:val="003568E0"/>
    <w:rsid w:val="00363923"/>
    <w:rsid w:val="00363DB2"/>
    <w:rsid w:val="00365CB6"/>
    <w:rsid w:val="00370D9C"/>
    <w:rsid w:val="0038613F"/>
    <w:rsid w:val="00386C3E"/>
    <w:rsid w:val="00393024"/>
    <w:rsid w:val="003A368A"/>
    <w:rsid w:val="003A46DA"/>
    <w:rsid w:val="003B672A"/>
    <w:rsid w:val="003C0F99"/>
    <w:rsid w:val="003C420C"/>
    <w:rsid w:val="003D199D"/>
    <w:rsid w:val="003E19AC"/>
    <w:rsid w:val="003F6A30"/>
    <w:rsid w:val="003F719D"/>
    <w:rsid w:val="00401E0B"/>
    <w:rsid w:val="00403542"/>
    <w:rsid w:val="00410437"/>
    <w:rsid w:val="004158AC"/>
    <w:rsid w:val="00423BDF"/>
    <w:rsid w:val="00425420"/>
    <w:rsid w:val="004376E9"/>
    <w:rsid w:val="00446E4E"/>
    <w:rsid w:val="00454204"/>
    <w:rsid w:val="0045613D"/>
    <w:rsid w:val="00470D7E"/>
    <w:rsid w:val="00471CEF"/>
    <w:rsid w:val="00472F88"/>
    <w:rsid w:val="004744F4"/>
    <w:rsid w:val="00477419"/>
    <w:rsid w:val="00490B0B"/>
    <w:rsid w:val="00493EFD"/>
    <w:rsid w:val="004A20B3"/>
    <w:rsid w:val="004A7BB1"/>
    <w:rsid w:val="004B217A"/>
    <w:rsid w:val="004D1640"/>
    <w:rsid w:val="004D674E"/>
    <w:rsid w:val="004D6E36"/>
    <w:rsid w:val="004E2CB2"/>
    <w:rsid w:val="004E4A7C"/>
    <w:rsid w:val="004E73B0"/>
    <w:rsid w:val="004E7F36"/>
    <w:rsid w:val="004F556E"/>
    <w:rsid w:val="00503957"/>
    <w:rsid w:val="00510CAB"/>
    <w:rsid w:val="00512FEB"/>
    <w:rsid w:val="005138A4"/>
    <w:rsid w:val="00522263"/>
    <w:rsid w:val="00531C87"/>
    <w:rsid w:val="00543B59"/>
    <w:rsid w:val="00554AB1"/>
    <w:rsid w:val="00560DEA"/>
    <w:rsid w:val="00561FCB"/>
    <w:rsid w:val="005664A8"/>
    <w:rsid w:val="005668EC"/>
    <w:rsid w:val="00567AE5"/>
    <w:rsid w:val="005713D0"/>
    <w:rsid w:val="00581071"/>
    <w:rsid w:val="00581797"/>
    <w:rsid w:val="0059641C"/>
    <w:rsid w:val="005A4044"/>
    <w:rsid w:val="005A6160"/>
    <w:rsid w:val="005A6DE9"/>
    <w:rsid w:val="005A72D8"/>
    <w:rsid w:val="005B34FD"/>
    <w:rsid w:val="005C0283"/>
    <w:rsid w:val="005C27C0"/>
    <w:rsid w:val="005C6FA4"/>
    <w:rsid w:val="005D384A"/>
    <w:rsid w:val="005D48CC"/>
    <w:rsid w:val="005D4CD6"/>
    <w:rsid w:val="005D7A8C"/>
    <w:rsid w:val="005E12D8"/>
    <w:rsid w:val="005E774E"/>
    <w:rsid w:val="005F05A3"/>
    <w:rsid w:val="005F3F37"/>
    <w:rsid w:val="005F4698"/>
    <w:rsid w:val="0060464D"/>
    <w:rsid w:val="00606E6E"/>
    <w:rsid w:val="006134DB"/>
    <w:rsid w:val="0061499B"/>
    <w:rsid w:val="00623624"/>
    <w:rsid w:val="00624007"/>
    <w:rsid w:val="006243E0"/>
    <w:rsid w:val="00625783"/>
    <w:rsid w:val="006263DF"/>
    <w:rsid w:val="0064102A"/>
    <w:rsid w:val="006413E6"/>
    <w:rsid w:val="00641ACD"/>
    <w:rsid w:val="00654087"/>
    <w:rsid w:val="00654F69"/>
    <w:rsid w:val="0066295D"/>
    <w:rsid w:val="00664C12"/>
    <w:rsid w:val="00665106"/>
    <w:rsid w:val="0066719D"/>
    <w:rsid w:val="0067223B"/>
    <w:rsid w:val="00681B24"/>
    <w:rsid w:val="00681B4F"/>
    <w:rsid w:val="00682AED"/>
    <w:rsid w:val="00684C2F"/>
    <w:rsid w:val="006868D0"/>
    <w:rsid w:val="00692289"/>
    <w:rsid w:val="00695D77"/>
    <w:rsid w:val="00696488"/>
    <w:rsid w:val="006A5654"/>
    <w:rsid w:val="006B0794"/>
    <w:rsid w:val="006B5B9E"/>
    <w:rsid w:val="006B60A9"/>
    <w:rsid w:val="006C05C1"/>
    <w:rsid w:val="006C1FB3"/>
    <w:rsid w:val="006C5291"/>
    <w:rsid w:val="006D00E7"/>
    <w:rsid w:val="006D0B10"/>
    <w:rsid w:val="006D6279"/>
    <w:rsid w:val="006E1F56"/>
    <w:rsid w:val="006E2188"/>
    <w:rsid w:val="006E4C57"/>
    <w:rsid w:val="006F15C6"/>
    <w:rsid w:val="006F1D4D"/>
    <w:rsid w:val="006F64EE"/>
    <w:rsid w:val="00700EB3"/>
    <w:rsid w:val="00707FB4"/>
    <w:rsid w:val="007130B6"/>
    <w:rsid w:val="00713ADC"/>
    <w:rsid w:val="007201A4"/>
    <w:rsid w:val="0072276D"/>
    <w:rsid w:val="007229E2"/>
    <w:rsid w:val="00726A40"/>
    <w:rsid w:val="007308EC"/>
    <w:rsid w:val="007346E7"/>
    <w:rsid w:val="007350BA"/>
    <w:rsid w:val="00737443"/>
    <w:rsid w:val="00743A02"/>
    <w:rsid w:val="00752867"/>
    <w:rsid w:val="0075662C"/>
    <w:rsid w:val="00757D7E"/>
    <w:rsid w:val="007641F1"/>
    <w:rsid w:val="00766AE9"/>
    <w:rsid w:val="00766E9C"/>
    <w:rsid w:val="0077393D"/>
    <w:rsid w:val="00773DFD"/>
    <w:rsid w:val="00776F93"/>
    <w:rsid w:val="0078408A"/>
    <w:rsid w:val="007A4701"/>
    <w:rsid w:val="007A5D09"/>
    <w:rsid w:val="007A5D0A"/>
    <w:rsid w:val="007A5EAF"/>
    <w:rsid w:val="007A608F"/>
    <w:rsid w:val="007B0C3E"/>
    <w:rsid w:val="007B7003"/>
    <w:rsid w:val="007C0D2D"/>
    <w:rsid w:val="007C2B54"/>
    <w:rsid w:val="007D7FAE"/>
    <w:rsid w:val="007E7FEF"/>
    <w:rsid w:val="007F159B"/>
    <w:rsid w:val="00800E3E"/>
    <w:rsid w:val="00806533"/>
    <w:rsid w:val="0080677B"/>
    <w:rsid w:val="00813C1C"/>
    <w:rsid w:val="0081454E"/>
    <w:rsid w:val="00822113"/>
    <w:rsid w:val="00825D66"/>
    <w:rsid w:val="00832D96"/>
    <w:rsid w:val="00836CC6"/>
    <w:rsid w:val="00854F46"/>
    <w:rsid w:val="0086426A"/>
    <w:rsid w:val="00886C60"/>
    <w:rsid w:val="008901A2"/>
    <w:rsid w:val="00893981"/>
    <w:rsid w:val="008945BE"/>
    <w:rsid w:val="008969F1"/>
    <w:rsid w:val="00897CC9"/>
    <w:rsid w:val="008A21F3"/>
    <w:rsid w:val="008A3D90"/>
    <w:rsid w:val="008C3B00"/>
    <w:rsid w:val="008C7556"/>
    <w:rsid w:val="008D1540"/>
    <w:rsid w:val="008D3EAB"/>
    <w:rsid w:val="008E2F2D"/>
    <w:rsid w:val="008E3CDA"/>
    <w:rsid w:val="008E7364"/>
    <w:rsid w:val="008F1E23"/>
    <w:rsid w:val="008F322B"/>
    <w:rsid w:val="00902438"/>
    <w:rsid w:val="00926CE3"/>
    <w:rsid w:val="00926D1A"/>
    <w:rsid w:val="00927161"/>
    <w:rsid w:val="0093160C"/>
    <w:rsid w:val="00935709"/>
    <w:rsid w:val="00955BF3"/>
    <w:rsid w:val="0095788B"/>
    <w:rsid w:val="00964717"/>
    <w:rsid w:val="00964830"/>
    <w:rsid w:val="00970003"/>
    <w:rsid w:val="00972F0B"/>
    <w:rsid w:val="0097709E"/>
    <w:rsid w:val="00980120"/>
    <w:rsid w:val="009932B1"/>
    <w:rsid w:val="009A0014"/>
    <w:rsid w:val="009A1F75"/>
    <w:rsid w:val="009B56DA"/>
    <w:rsid w:val="009D4D71"/>
    <w:rsid w:val="009E4D24"/>
    <w:rsid w:val="009F5CB9"/>
    <w:rsid w:val="009F6DFB"/>
    <w:rsid w:val="00A03680"/>
    <w:rsid w:val="00A056CA"/>
    <w:rsid w:val="00A063B8"/>
    <w:rsid w:val="00A06BD4"/>
    <w:rsid w:val="00A07FBE"/>
    <w:rsid w:val="00A11ED9"/>
    <w:rsid w:val="00A15EB9"/>
    <w:rsid w:val="00A24868"/>
    <w:rsid w:val="00A2639D"/>
    <w:rsid w:val="00A316CF"/>
    <w:rsid w:val="00A3216B"/>
    <w:rsid w:val="00A4583F"/>
    <w:rsid w:val="00A501C7"/>
    <w:rsid w:val="00A5354F"/>
    <w:rsid w:val="00A56D28"/>
    <w:rsid w:val="00A57323"/>
    <w:rsid w:val="00A633BF"/>
    <w:rsid w:val="00A645A7"/>
    <w:rsid w:val="00A72F84"/>
    <w:rsid w:val="00A85224"/>
    <w:rsid w:val="00A8602D"/>
    <w:rsid w:val="00A8737B"/>
    <w:rsid w:val="00A90941"/>
    <w:rsid w:val="00A921EE"/>
    <w:rsid w:val="00A93CA1"/>
    <w:rsid w:val="00A9584D"/>
    <w:rsid w:val="00AC0696"/>
    <w:rsid w:val="00AC139F"/>
    <w:rsid w:val="00AC164A"/>
    <w:rsid w:val="00AC6F5B"/>
    <w:rsid w:val="00AC7774"/>
    <w:rsid w:val="00AD4922"/>
    <w:rsid w:val="00AD4B29"/>
    <w:rsid w:val="00AD4C79"/>
    <w:rsid w:val="00AE3541"/>
    <w:rsid w:val="00AF13D5"/>
    <w:rsid w:val="00AF6177"/>
    <w:rsid w:val="00B065C9"/>
    <w:rsid w:val="00B16D47"/>
    <w:rsid w:val="00B21252"/>
    <w:rsid w:val="00B23FAE"/>
    <w:rsid w:val="00B24795"/>
    <w:rsid w:val="00B31044"/>
    <w:rsid w:val="00B32504"/>
    <w:rsid w:val="00B32A28"/>
    <w:rsid w:val="00B40D06"/>
    <w:rsid w:val="00B44A84"/>
    <w:rsid w:val="00B45986"/>
    <w:rsid w:val="00B45A50"/>
    <w:rsid w:val="00B504AC"/>
    <w:rsid w:val="00B53528"/>
    <w:rsid w:val="00B55EEB"/>
    <w:rsid w:val="00B63CAA"/>
    <w:rsid w:val="00B67575"/>
    <w:rsid w:val="00B7255B"/>
    <w:rsid w:val="00B763E4"/>
    <w:rsid w:val="00B76F15"/>
    <w:rsid w:val="00B77C64"/>
    <w:rsid w:val="00B807E0"/>
    <w:rsid w:val="00B81057"/>
    <w:rsid w:val="00B85C65"/>
    <w:rsid w:val="00B96EF3"/>
    <w:rsid w:val="00B973A6"/>
    <w:rsid w:val="00B976EA"/>
    <w:rsid w:val="00BA13BC"/>
    <w:rsid w:val="00BB486E"/>
    <w:rsid w:val="00BB4F1B"/>
    <w:rsid w:val="00BC2CF0"/>
    <w:rsid w:val="00BC3847"/>
    <w:rsid w:val="00BC63D8"/>
    <w:rsid w:val="00BD0099"/>
    <w:rsid w:val="00BD0E68"/>
    <w:rsid w:val="00BD1045"/>
    <w:rsid w:val="00BD640D"/>
    <w:rsid w:val="00BE4B9B"/>
    <w:rsid w:val="00BE5439"/>
    <w:rsid w:val="00C06D9A"/>
    <w:rsid w:val="00C2549E"/>
    <w:rsid w:val="00C33721"/>
    <w:rsid w:val="00C4035B"/>
    <w:rsid w:val="00C40952"/>
    <w:rsid w:val="00C41308"/>
    <w:rsid w:val="00C41772"/>
    <w:rsid w:val="00C42BDA"/>
    <w:rsid w:val="00C42FEC"/>
    <w:rsid w:val="00C43B6B"/>
    <w:rsid w:val="00C45EE0"/>
    <w:rsid w:val="00C46AE2"/>
    <w:rsid w:val="00C50B9E"/>
    <w:rsid w:val="00C54B1D"/>
    <w:rsid w:val="00C66C6B"/>
    <w:rsid w:val="00C76FAE"/>
    <w:rsid w:val="00C7794C"/>
    <w:rsid w:val="00C855EC"/>
    <w:rsid w:val="00C93EA9"/>
    <w:rsid w:val="00C940D4"/>
    <w:rsid w:val="00C97E1E"/>
    <w:rsid w:val="00CB1A3D"/>
    <w:rsid w:val="00CB4ACB"/>
    <w:rsid w:val="00CC0A32"/>
    <w:rsid w:val="00CC194B"/>
    <w:rsid w:val="00CC42D2"/>
    <w:rsid w:val="00CC510D"/>
    <w:rsid w:val="00CE2570"/>
    <w:rsid w:val="00CE2D62"/>
    <w:rsid w:val="00CF479A"/>
    <w:rsid w:val="00CF7E3C"/>
    <w:rsid w:val="00D005FA"/>
    <w:rsid w:val="00D07D21"/>
    <w:rsid w:val="00D10083"/>
    <w:rsid w:val="00D1374D"/>
    <w:rsid w:val="00D22388"/>
    <w:rsid w:val="00D23369"/>
    <w:rsid w:val="00D26523"/>
    <w:rsid w:val="00D2775F"/>
    <w:rsid w:val="00D316FB"/>
    <w:rsid w:val="00D363D0"/>
    <w:rsid w:val="00D418FB"/>
    <w:rsid w:val="00D4471C"/>
    <w:rsid w:val="00D55C55"/>
    <w:rsid w:val="00D60906"/>
    <w:rsid w:val="00D63F9A"/>
    <w:rsid w:val="00D645BD"/>
    <w:rsid w:val="00D718F2"/>
    <w:rsid w:val="00D736EF"/>
    <w:rsid w:val="00D939F4"/>
    <w:rsid w:val="00D96EB0"/>
    <w:rsid w:val="00DA0351"/>
    <w:rsid w:val="00DA3EE7"/>
    <w:rsid w:val="00DA7F53"/>
    <w:rsid w:val="00DB4E03"/>
    <w:rsid w:val="00E0780B"/>
    <w:rsid w:val="00E127CB"/>
    <w:rsid w:val="00E22994"/>
    <w:rsid w:val="00E234D6"/>
    <w:rsid w:val="00E27C8A"/>
    <w:rsid w:val="00E41689"/>
    <w:rsid w:val="00E4522A"/>
    <w:rsid w:val="00E46DC4"/>
    <w:rsid w:val="00E50E80"/>
    <w:rsid w:val="00E56557"/>
    <w:rsid w:val="00E62010"/>
    <w:rsid w:val="00E632F1"/>
    <w:rsid w:val="00E67BB3"/>
    <w:rsid w:val="00E76FAE"/>
    <w:rsid w:val="00E77297"/>
    <w:rsid w:val="00E84561"/>
    <w:rsid w:val="00E8754F"/>
    <w:rsid w:val="00E90D70"/>
    <w:rsid w:val="00E91940"/>
    <w:rsid w:val="00E91AF5"/>
    <w:rsid w:val="00E93B9D"/>
    <w:rsid w:val="00EB18D6"/>
    <w:rsid w:val="00EE0174"/>
    <w:rsid w:val="00EE2C08"/>
    <w:rsid w:val="00EE5ABE"/>
    <w:rsid w:val="00EE5EE8"/>
    <w:rsid w:val="00F01C9E"/>
    <w:rsid w:val="00F22778"/>
    <w:rsid w:val="00F27D16"/>
    <w:rsid w:val="00F30520"/>
    <w:rsid w:val="00F33F43"/>
    <w:rsid w:val="00F40DC5"/>
    <w:rsid w:val="00F43ED4"/>
    <w:rsid w:val="00F514F2"/>
    <w:rsid w:val="00F518C8"/>
    <w:rsid w:val="00F53F8A"/>
    <w:rsid w:val="00F86CE0"/>
    <w:rsid w:val="00F925D6"/>
    <w:rsid w:val="00F94139"/>
    <w:rsid w:val="00F9783A"/>
    <w:rsid w:val="00FA23A4"/>
    <w:rsid w:val="00FB5CB5"/>
    <w:rsid w:val="00FC523F"/>
    <w:rsid w:val="00FC7221"/>
    <w:rsid w:val="00FC7906"/>
    <w:rsid w:val="00FD1642"/>
    <w:rsid w:val="00FD5C9E"/>
    <w:rsid w:val="00FE3F84"/>
    <w:rsid w:val="00FE5209"/>
    <w:rsid w:val="00FF37AC"/>
    <w:rsid w:val="00FF37E8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C7883"/>
  <w15:docId w15:val="{279B1D83-BC1F-4E56-9BE2-3F291253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64A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ASSECONagwekA1"/>
    <w:next w:val="Normalny"/>
    <w:link w:val="Nagwek1Znak"/>
    <w:qFormat/>
    <w:rsid w:val="0072276D"/>
    <w:pPr>
      <w:jc w:val="left"/>
    </w:pPr>
    <w:rPr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81F8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227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ASSECONagwekA4"/>
    <w:next w:val="Normalny"/>
    <w:link w:val="Nagwek4Znak"/>
    <w:qFormat/>
    <w:rsid w:val="0072276D"/>
    <w:rPr>
      <w:bCs/>
      <w:szCs w:val="28"/>
    </w:rPr>
  </w:style>
  <w:style w:type="paragraph" w:styleId="Nagwek5">
    <w:name w:val="heading 5"/>
    <w:basedOn w:val="ASSECONagwekA5"/>
    <w:next w:val="Normalny"/>
    <w:link w:val="Nagwek5Znak"/>
    <w:qFormat/>
    <w:rsid w:val="0072276D"/>
    <w:rPr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72276D"/>
    <w:pPr>
      <w:spacing w:before="240" w:after="60" w:line="280" w:lineRule="atLeast"/>
      <w:jc w:val="both"/>
      <w:outlineLvl w:val="5"/>
    </w:pPr>
    <w:rPr>
      <w:rFonts w:ascii="Verdana" w:eastAsia="Times New Roman" w:hAnsi="Verdana"/>
      <w:b/>
      <w:bCs/>
      <w:sz w:val="1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2276D"/>
    <w:pPr>
      <w:spacing w:before="240" w:after="60" w:line="280" w:lineRule="atLeast"/>
      <w:jc w:val="both"/>
      <w:outlineLvl w:val="6"/>
    </w:pPr>
    <w:rPr>
      <w:rFonts w:ascii="Arial" w:eastAsia="Times New Roman" w:hAnsi="Arial"/>
      <w:sz w:val="20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2276D"/>
    <w:pPr>
      <w:spacing w:before="240" w:after="60" w:line="280" w:lineRule="atLeast"/>
      <w:jc w:val="both"/>
      <w:outlineLvl w:val="7"/>
    </w:pPr>
    <w:rPr>
      <w:rFonts w:ascii="Arial" w:eastAsia="Times New Roman" w:hAnsi="Arial"/>
      <w:i/>
      <w:iCs/>
      <w:sz w:val="20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72276D"/>
    <w:pPr>
      <w:spacing w:before="240" w:after="60" w:line="280" w:lineRule="atLeast"/>
      <w:jc w:val="both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72276D"/>
    <w:pPr>
      <w:keepNext/>
      <w:pageBreakBefore/>
      <w:spacing w:before="480"/>
      <w:outlineLvl w:val="0"/>
    </w:pPr>
    <w:rPr>
      <w:rFonts w:cs="Arial"/>
      <w:color w:val="6A737B"/>
      <w:sz w:val="36"/>
      <w:szCs w:val="36"/>
    </w:rPr>
  </w:style>
  <w:style w:type="paragraph" w:customStyle="1" w:styleId="ASSECOStandardowy">
    <w:name w:val="ASSECO Standardowy"/>
    <w:basedOn w:val="Normalny"/>
    <w:rsid w:val="0072276D"/>
    <w:pPr>
      <w:spacing w:after="120" w:line="280" w:lineRule="atLeast"/>
      <w:jc w:val="both"/>
    </w:pPr>
    <w:rPr>
      <w:rFonts w:ascii="Verdana" w:eastAsia="Times New Roman" w:hAnsi="Verdana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2276D"/>
    <w:rPr>
      <w:rFonts w:ascii="Verdana" w:eastAsia="Times New Roman" w:hAnsi="Verdana" w:cs="Arial"/>
      <w:bCs/>
      <w:color w:val="6A737B"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1F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72276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SSECONagwekA4">
    <w:name w:val="ASSECO Nagłówek A4"/>
    <w:basedOn w:val="ASSECOStandardowy"/>
    <w:next w:val="ASSECOStandardowy"/>
    <w:rsid w:val="0072276D"/>
    <w:pPr>
      <w:keepNext/>
      <w:spacing w:before="480"/>
      <w:outlineLvl w:val="3"/>
    </w:pPr>
    <w:rPr>
      <w:color w:val="6A737B"/>
      <w:sz w:val="24"/>
    </w:rPr>
  </w:style>
  <w:style w:type="character" w:customStyle="1" w:styleId="Nagwek4Znak">
    <w:name w:val="Nagłówek 4 Znak"/>
    <w:basedOn w:val="Domylnaczcionkaakapitu"/>
    <w:link w:val="Nagwek4"/>
    <w:rsid w:val="0072276D"/>
    <w:rPr>
      <w:rFonts w:ascii="Verdana" w:eastAsia="Times New Roman" w:hAnsi="Verdana" w:cs="Times New Roman"/>
      <w:bCs/>
      <w:color w:val="6A737B"/>
      <w:sz w:val="24"/>
      <w:szCs w:val="28"/>
      <w:lang w:eastAsia="pl-PL"/>
    </w:rPr>
  </w:style>
  <w:style w:type="paragraph" w:customStyle="1" w:styleId="ASSECONagwekA5">
    <w:name w:val="ASSECO Nagłówek A5"/>
    <w:basedOn w:val="ASSECOStandardowy"/>
    <w:next w:val="ASSECOStandardowy"/>
    <w:rsid w:val="0072276D"/>
    <w:pPr>
      <w:spacing w:before="480"/>
      <w:outlineLvl w:val="4"/>
    </w:pPr>
    <w:rPr>
      <w:color w:val="6A737B"/>
      <w:szCs w:val="20"/>
    </w:rPr>
  </w:style>
  <w:style w:type="character" w:customStyle="1" w:styleId="Nagwek5Znak">
    <w:name w:val="Nagłówek 5 Znak"/>
    <w:basedOn w:val="Domylnaczcionkaakapitu"/>
    <w:link w:val="Nagwek5"/>
    <w:rsid w:val="0072276D"/>
    <w:rPr>
      <w:rFonts w:ascii="Verdana" w:eastAsia="Times New Roman" w:hAnsi="Verdana" w:cs="Times New Roman"/>
      <w:bCs/>
      <w:iCs/>
      <w:color w:val="6A737B"/>
      <w:sz w:val="20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2276D"/>
    <w:rPr>
      <w:rFonts w:ascii="Verdana" w:eastAsia="Times New Roman" w:hAnsi="Verdana" w:cs="Times New Roman"/>
      <w:b/>
      <w:bCs/>
      <w:sz w:val="18"/>
      <w:lang w:eastAsia="pl-PL"/>
    </w:rPr>
  </w:style>
  <w:style w:type="character" w:customStyle="1" w:styleId="Nagwek7Znak">
    <w:name w:val="Nagłówek 7 Znak"/>
    <w:basedOn w:val="Domylnaczcionkaakapitu"/>
    <w:link w:val="Nagwek7"/>
    <w:rsid w:val="0072276D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2276D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2276D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EE5E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0C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C1374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0C13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C13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C137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C1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374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Odstavec,Numerowanie,List Paragraph,Akapit z listą BS"/>
    <w:basedOn w:val="Normalny"/>
    <w:link w:val="AkapitzlistZnak"/>
    <w:qFormat/>
    <w:rsid w:val="00D718F2"/>
    <w:pPr>
      <w:ind w:left="720"/>
      <w:contextualSpacing/>
    </w:pPr>
  </w:style>
  <w:style w:type="character" w:customStyle="1" w:styleId="AkapitzlistZnak">
    <w:name w:val="Akapit z listą Znak"/>
    <w:aliases w:val="Odstavec Znak,Numerowanie Znak,List Paragraph Znak,Akapit z listą BS Znak"/>
    <w:basedOn w:val="Domylnaczcionkaakapitu"/>
    <w:link w:val="Akapitzlist"/>
    <w:uiPriority w:val="34"/>
    <w:rsid w:val="00D418FB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A616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rsid w:val="00E8754F"/>
    <w:pPr>
      <w:widowControl w:val="0"/>
      <w:spacing w:after="0" w:line="240" w:lineRule="auto"/>
      <w:ind w:left="284" w:hanging="284"/>
      <w:jc w:val="both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8754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Punkttekstu">
    <w:name w:val="Punkttekstu"/>
    <w:basedOn w:val="Normalny"/>
    <w:uiPriority w:val="99"/>
    <w:rsid w:val="00E8754F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wstpny">
    <w:name w:val="tekst wstępny"/>
    <w:basedOn w:val="Normalny"/>
    <w:qFormat/>
    <w:rsid w:val="005E774E"/>
    <w:pPr>
      <w:widowControl w:val="0"/>
      <w:suppressAutoHyphens/>
      <w:overflowPunct w:val="0"/>
      <w:autoSpaceDE w:val="0"/>
      <w:spacing w:before="60" w:after="60" w:line="24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ar-SA"/>
    </w:rPr>
  </w:style>
  <w:style w:type="character" w:styleId="Hipercze">
    <w:name w:val="Hyperlink"/>
    <w:rsid w:val="005E774E"/>
    <w:rPr>
      <w:color w:val="0000FF"/>
      <w:u w:val="single"/>
    </w:rPr>
  </w:style>
  <w:style w:type="character" w:customStyle="1" w:styleId="czeinternetowe">
    <w:name w:val="Łącze internetowe"/>
    <w:rsid w:val="005E774E"/>
    <w:rPr>
      <w:color w:val="0000FF"/>
      <w:u w:val="single"/>
    </w:rPr>
  </w:style>
  <w:style w:type="paragraph" w:styleId="Bezodstpw">
    <w:name w:val="No Spacing"/>
    <w:uiPriority w:val="1"/>
    <w:qFormat/>
    <w:rsid w:val="00234BF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SSECONagwekA2">
    <w:name w:val="ASSECO Nagłówek A2"/>
    <w:basedOn w:val="ASSECOStandardowy"/>
    <w:next w:val="ASSECOStandardowy"/>
    <w:rsid w:val="0072276D"/>
    <w:pPr>
      <w:keepNext/>
      <w:spacing w:before="480"/>
      <w:outlineLvl w:val="1"/>
    </w:pPr>
    <w:rPr>
      <w:rFonts w:cs="Arial"/>
      <w:bCs/>
      <w:color w:val="6A737B"/>
      <w:sz w:val="32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72276D"/>
    <w:pPr>
      <w:keepNext/>
      <w:spacing w:before="480"/>
      <w:outlineLvl w:val="2"/>
    </w:pPr>
    <w:rPr>
      <w:rFonts w:cs="Arial"/>
      <w:bCs/>
      <w:color w:val="6A737B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2276D"/>
    <w:rPr>
      <w:rFonts w:ascii="Arial" w:eastAsia="Times New Roman" w:hAnsi="Arial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semiHidden/>
    <w:rsid w:val="0072276D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72276D"/>
    <w:rPr>
      <w:rFonts w:ascii="Verdana" w:eastAsia="Times New Roman" w:hAnsi="Verdan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72276D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72276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72276D"/>
    <w:pPr>
      <w:spacing w:after="120" w:line="280" w:lineRule="atLeast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SSECONagwek1">
    <w:name w:val="ASSECO Nagłówek 1"/>
    <w:basedOn w:val="ASSECOStandardowy"/>
    <w:next w:val="ASSECOStandardowy"/>
    <w:rsid w:val="0072276D"/>
    <w:pPr>
      <w:keepNext/>
      <w:pageBreakBefore/>
      <w:numPr>
        <w:numId w:val="7"/>
      </w:numPr>
      <w:spacing w:before="480"/>
      <w:outlineLvl w:val="0"/>
    </w:pPr>
    <w:rPr>
      <w:rFonts w:cs="Arial"/>
      <w:bCs/>
      <w:color w:val="6A737B"/>
      <w:sz w:val="36"/>
      <w:szCs w:val="36"/>
    </w:rPr>
  </w:style>
  <w:style w:type="paragraph" w:customStyle="1" w:styleId="ASSECOSpistreci">
    <w:name w:val="ASSECO Spis treści"/>
    <w:basedOn w:val="ASSECOStandardowy"/>
    <w:next w:val="Normalny"/>
    <w:rsid w:val="0072276D"/>
    <w:pPr>
      <w:spacing w:before="360" w:after="240"/>
    </w:pPr>
    <w:rPr>
      <w:bCs/>
      <w:color w:val="6A737B"/>
      <w:sz w:val="36"/>
      <w:szCs w:val="36"/>
    </w:rPr>
  </w:style>
  <w:style w:type="paragraph" w:customStyle="1" w:styleId="ASSECONagwek2">
    <w:name w:val="ASSECO Nagłówek 2"/>
    <w:basedOn w:val="ASSECOStandardowy"/>
    <w:next w:val="ASSECOStandardowy"/>
    <w:rsid w:val="0072276D"/>
    <w:pPr>
      <w:keepNext/>
      <w:numPr>
        <w:ilvl w:val="1"/>
        <w:numId w:val="7"/>
      </w:numPr>
      <w:spacing w:before="480"/>
      <w:outlineLvl w:val="1"/>
    </w:pPr>
    <w:rPr>
      <w:bCs/>
      <w:color w:val="6A737B"/>
      <w:sz w:val="28"/>
      <w:szCs w:val="28"/>
    </w:rPr>
  </w:style>
  <w:style w:type="paragraph" w:customStyle="1" w:styleId="ASSECONagwek3">
    <w:name w:val="ASSECO Nagłówek 3"/>
    <w:basedOn w:val="ASSECOStandardowy"/>
    <w:next w:val="ASSECOStandardowy"/>
    <w:rsid w:val="0072276D"/>
    <w:pPr>
      <w:numPr>
        <w:ilvl w:val="2"/>
        <w:numId w:val="7"/>
      </w:numPr>
      <w:spacing w:before="480"/>
      <w:outlineLvl w:val="2"/>
    </w:pPr>
    <w:rPr>
      <w:color w:val="6A737B"/>
      <w:sz w:val="28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uiPriority w:val="39"/>
    <w:qFormat/>
    <w:rsid w:val="0072276D"/>
    <w:pPr>
      <w:spacing w:before="240"/>
      <w:jc w:val="left"/>
    </w:pPr>
    <w:rPr>
      <w:rFonts w:asciiTheme="minorHAnsi" w:hAnsiTheme="minorHAnsi"/>
      <w:b/>
      <w:bCs/>
      <w:szCs w:val="20"/>
    </w:rPr>
  </w:style>
  <w:style w:type="paragraph" w:styleId="Spistreci6">
    <w:name w:val="toc 6"/>
    <w:basedOn w:val="Normalny"/>
    <w:next w:val="Normalny"/>
    <w:autoRedefine/>
    <w:uiPriority w:val="39"/>
    <w:rsid w:val="0072276D"/>
    <w:pPr>
      <w:spacing w:after="0" w:line="280" w:lineRule="atLeast"/>
      <w:ind w:left="1000"/>
    </w:pPr>
    <w:rPr>
      <w:rFonts w:asciiTheme="minorHAnsi" w:eastAsia="Times New Roman" w:hAnsiTheme="minorHAnsi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72276D"/>
    <w:pPr>
      <w:spacing w:after="0" w:line="280" w:lineRule="atLeast"/>
      <w:ind w:left="1200"/>
    </w:pPr>
    <w:rPr>
      <w:rFonts w:asciiTheme="minorHAnsi" w:eastAsia="Times New Roman" w:hAnsiTheme="minorHAnsi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72276D"/>
    <w:pPr>
      <w:spacing w:after="0" w:line="280" w:lineRule="atLeast"/>
      <w:ind w:left="1400"/>
    </w:pPr>
    <w:rPr>
      <w:rFonts w:asciiTheme="minorHAnsi" w:eastAsia="Times New Roman" w:hAnsiTheme="minorHAnsi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72276D"/>
    <w:pPr>
      <w:spacing w:after="0" w:line="280" w:lineRule="atLeast"/>
      <w:ind w:left="1600"/>
    </w:pPr>
    <w:rPr>
      <w:rFonts w:asciiTheme="minorHAnsi" w:eastAsia="Times New Roman" w:hAnsiTheme="minorHAnsi"/>
      <w:sz w:val="20"/>
      <w:szCs w:val="20"/>
      <w:lang w:eastAsia="pl-PL"/>
    </w:rPr>
  </w:style>
  <w:style w:type="paragraph" w:customStyle="1" w:styleId="ASSECOWyliczenie1">
    <w:name w:val="ASSECO Wyliczenie 1"/>
    <w:basedOn w:val="ASSECOStandardowy"/>
    <w:rsid w:val="0072276D"/>
    <w:pPr>
      <w:numPr>
        <w:numId w:val="3"/>
      </w:numPr>
      <w:ind w:left="357" w:hanging="357"/>
    </w:pPr>
  </w:style>
  <w:style w:type="paragraph" w:customStyle="1" w:styleId="ASSECOWyliczenie2">
    <w:name w:val="ASSECO Wyliczenie 2"/>
    <w:basedOn w:val="ASSECOStandardowy"/>
    <w:rsid w:val="0072276D"/>
    <w:pPr>
      <w:numPr>
        <w:ilvl w:val="1"/>
        <w:numId w:val="3"/>
      </w:numPr>
      <w:ind w:left="714" w:hanging="357"/>
    </w:pPr>
  </w:style>
  <w:style w:type="paragraph" w:customStyle="1" w:styleId="ASSECOWypunktowanie1">
    <w:name w:val="ASSECO Wypunktowanie 1"/>
    <w:basedOn w:val="ASSECOStandardowy"/>
    <w:rsid w:val="0072276D"/>
    <w:pPr>
      <w:numPr>
        <w:numId w:val="5"/>
      </w:numPr>
    </w:pPr>
  </w:style>
  <w:style w:type="paragraph" w:customStyle="1" w:styleId="ASSECOWypunktowanie2">
    <w:name w:val="ASSECO Wypunktowanie 2"/>
    <w:basedOn w:val="ASSECOWypunktowanie1"/>
    <w:rsid w:val="0072276D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72276D"/>
    <w:pPr>
      <w:keepNext/>
      <w:spacing w:after="120" w:line="280" w:lineRule="atLeast"/>
      <w:jc w:val="center"/>
    </w:pPr>
    <w:rPr>
      <w:rFonts w:ascii="Arial" w:eastAsia="Times New Roman" w:hAnsi="Arial"/>
      <w:bCs/>
      <w:color w:val="4D4D4D"/>
      <w:sz w:val="20"/>
      <w:szCs w:val="20"/>
      <w:lang w:eastAsia="pl-PL"/>
    </w:rPr>
  </w:style>
  <w:style w:type="paragraph" w:customStyle="1" w:styleId="ASSECOTytutabeli">
    <w:name w:val="ASSECO Tytuł tabeli"/>
    <w:basedOn w:val="ASSECOStandardowy"/>
    <w:rsid w:val="0072276D"/>
    <w:pPr>
      <w:keepNext/>
      <w:spacing w:before="60" w:after="60"/>
      <w:jc w:val="center"/>
    </w:pPr>
    <w:rPr>
      <w:bCs/>
      <w:color w:val="4D4D4D"/>
      <w:szCs w:val="20"/>
    </w:rPr>
  </w:style>
  <w:style w:type="paragraph" w:customStyle="1" w:styleId="ASSECOTytukolumny">
    <w:name w:val="ASSECO Tytuł kolumny"/>
    <w:basedOn w:val="ASSECOTytutabeli"/>
    <w:rsid w:val="0072276D"/>
    <w:pPr>
      <w:jc w:val="left"/>
    </w:pPr>
    <w:rPr>
      <w:bCs w:val="0"/>
    </w:rPr>
  </w:style>
  <w:style w:type="character" w:customStyle="1" w:styleId="MapadokumentuZnak">
    <w:name w:val="Mapa dokumentu Znak"/>
    <w:basedOn w:val="Domylnaczcionkaakapitu"/>
    <w:link w:val="Mapadokumentu"/>
    <w:semiHidden/>
    <w:rsid w:val="0072276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72276D"/>
    <w:pPr>
      <w:shd w:val="clear" w:color="auto" w:fill="000080"/>
      <w:spacing w:after="120" w:line="280" w:lineRule="atLeast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Dotyczy">
    <w:name w:val="Dotyczy"/>
    <w:basedOn w:val="Normalny"/>
    <w:next w:val="Zwrotgrzecznociowy"/>
    <w:rsid w:val="0072276D"/>
    <w:pPr>
      <w:spacing w:before="600" w:after="600" w:line="280" w:lineRule="atLeast"/>
      <w:jc w:val="both"/>
    </w:pPr>
    <w:rPr>
      <w:rFonts w:ascii="Arial" w:eastAsia="Times New Roman" w:hAnsi="Arial"/>
      <w:kern w:val="20"/>
      <w:lang w:eastAsia="pl-PL"/>
    </w:rPr>
  </w:style>
  <w:style w:type="paragraph" w:styleId="Zwrotgrzecznociowy">
    <w:name w:val="Salutation"/>
    <w:basedOn w:val="Normalny"/>
    <w:next w:val="Normalny"/>
    <w:link w:val="ZwrotgrzecznociowyZnak"/>
    <w:semiHidden/>
    <w:rsid w:val="0072276D"/>
    <w:pPr>
      <w:spacing w:after="120" w:line="280" w:lineRule="atLeast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semiHidden/>
    <w:rsid w:val="0072276D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Rysunek">
    <w:name w:val="Rysunek"/>
    <w:basedOn w:val="Normalny"/>
    <w:next w:val="Normalny"/>
    <w:rsid w:val="0072276D"/>
    <w:pPr>
      <w:keepNext/>
      <w:spacing w:before="240" w:after="120" w:line="300" w:lineRule="atLeast"/>
      <w:jc w:val="center"/>
    </w:pPr>
    <w:rPr>
      <w:rFonts w:ascii="Verdana" w:eastAsia="Times New Roman" w:hAnsi="Verdana"/>
      <w:noProof/>
      <w:sz w:val="20"/>
      <w:szCs w:val="20"/>
    </w:rPr>
  </w:style>
  <w:style w:type="paragraph" w:customStyle="1" w:styleId="ASSECOLegenda">
    <w:name w:val="ASSECO Legenda"/>
    <w:basedOn w:val="ASSECOStandardowy"/>
    <w:rsid w:val="0072276D"/>
    <w:pPr>
      <w:spacing w:before="60"/>
      <w:jc w:val="center"/>
    </w:pPr>
    <w:rPr>
      <w:b/>
      <w:sz w:val="18"/>
      <w:szCs w:val="18"/>
    </w:rPr>
  </w:style>
  <w:style w:type="paragraph" w:customStyle="1" w:styleId="ASSECOWypunktowanie3">
    <w:name w:val="ASSECO Wypunktowanie 3"/>
    <w:basedOn w:val="ASSECOStandardowy"/>
    <w:rsid w:val="0072276D"/>
    <w:pPr>
      <w:numPr>
        <w:ilvl w:val="2"/>
        <w:numId w:val="5"/>
      </w:numPr>
    </w:pPr>
    <w:rPr>
      <w:rFonts w:cs="Arial"/>
    </w:rPr>
  </w:style>
  <w:style w:type="paragraph" w:customStyle="1" w:styleId="ASSECOWyliczenie3">
    <w:name w:val="ASSECO Wyliczenie 3"/>
    <w:basedOn w:val="ASSECOStandardowy"/>
    <w:rsid w:val="0072276D"/>
    <w:pPr>
      <w:numPr>
        <w:numId w:val="4"/>
      </w:numPr>
      <w:tabs>
        <w:tab w:val="left" w:pos="1072"/>
      </w:tabs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72276D"/>
    <w:pPr>
      <w:spacing w:after="120" w:line="280" w:lineRule="atLeast"/>
      <w:jc w:val="right"/>
    </w:pPr>
    <w:rPr>
      <w:rFonts w:ascii="Verdana" w:eastAsia="Times New Roman" w:hAnsi="Verdana"/>
      <w:i/>
      <w:iCs/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2276D"/>
    <w:rPr>
      <w:rFonts w:ascii="Arial" w:eastAsia="Times New Roman" w:hAnsi="Arial" w:cs="Times New Roman"/>
      <w:b/>
      <w:caps/>
      <w:sz w:val="32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72276D"/>
    <w:pPr>
      <w:spacing w:after="120" w:line="280" w:lineRule="atLeast"/>
      <w:jc w:val="center"/>
    </w:pPr>
    <w:rPr>
      <w:rFonts w:ascii="Arial" w:eastAsia="Times New Roman" w:hAnsi="Arial"/>
      <w:b/>
      <w:caps/>
      <w:sz w:val="32"/>
      <w:szCs w:val="20"/>
      <w:lang w:eastAsia="pl-PL"/>
    </w:rPr>
  </w:style>
  <w:style w:type="paragraph" w:styleId="Listanumerowana">
    <w:name w:val="List Number"/>
    <w:basedOn w:val="Normalny"/>
    <w:semiHidden/>
    <w:rsid w:val="0072276D"/>
    <w:pPr>
      <w:numPr>
        <w:numId w:val="6"/>
      </w:numPr>
      <w:spacing w:after="120" w:line="280" w:lineRule="atLeast"/>
      <w:jc w:val="both"/>
    </w:pPr>
    <w:rPr>
      <w:rFonts w:ascii="Arial" w:eastAsia="Times New Roman" w:hAnsi="Arial"/>
      <w:sz w:val="20"/>
      <w:szCs w:val="24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72276D"/>
    <w:pPr>
      <w:autoSpaceDE w:val="0"/>
      <w:autoSpaceDN w:val="0"/>
      <w:adjustRightInd w:val="0"/>
      <w:spacing w:after="120" w:line="240" w:lineRule="atLeast"/>
      <w:jc w:val="both"/>
    </w:pPr>
    <w:rPr>
      <w:rFonts w:ascii="Verdana" w:eastAsia="Times New Roman" w:hAnsi="Verdana"/>
      <w:i/>
      <w:iCs/>
      <w:color w:val="000000"/>
      <w:sz w:val="16"/>
      <w:szCs w:val="16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72276D"/>
    <w:rPr>
      <w:rFonts w:ascii="Verdana" w:eastAsia="Times New Roman" w:hAnsi="Verdana" w:cs="Times New Roman"/>
      <w:i/>
      <w:iCs/>
      <w:color w:val="000000"/>
      <w:sz w:val="16"/>
      <w:szCs w:val="16"/>
      <w:lang w:eastAsia="pl-PL"/>
    </w:rPr>
  </w:style>
  <w:style w:type="paragraph" w:customStyle="1" w:styleId="ASSECOWyrniony">
    <w:name w:val="ASSECO Wyróżniony"/>
    <w:basedOn w:val="ASSECOStandardowy"/>
    <w:next w:val="ASSECOStandardowy"/>
    <w:rsid w:val="0072276D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72276D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72276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basedOn w:val="Domylnaczcionkaakapitu"/>
    <w:rsid w:val="0072276D"/>
    <w:rPr>
      <w:rFonts w:ascii="Arial" w:hAnsi="Arial" w:cs="Arial"/>
      <w:b/>
      <w:bCs/>
      <w:smallCaps/>
      <w:sz w:val="18"/>
    </w:rPr>
  </w:style>
  <w:style w:type="paragraph" w:customStyle="1" w:styleId="ASSECONagwek4">
    <w:name w:val="ASSECO Nagłówek 4"/>
    <w:basedOn w:val="ASSECOStandardowy"/>
    <w:next w:val="ASSECOStandardowy"/>
    <w:rsid w:val="0072276D"/>
    <w:pPr>
      <w:numPr>
        <w:ilvl w:val="3"/>
        <w:numId w:val="7"/>
      </w:numPr>
      <w:spacing w:before="480"/>
      <w:ind w:left="-45" w:firstLine="45"/>
    </w:pPr>
    <w:rPr>
      <w:color w:val="6A737B"/>
      <w:kern w:val="32"/>
      <w:sz w:val="28"/>
      <w:szCs w:val="2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2276D"/>
    <w:rPr>
      <w:rFonts w:ascii="Verdana" w:eastAsia="Times New Roman" w:hAnsi="Verdana" w:cs="Times New Roman"/>
      <w:noProof/>
      <w:sz w:val="18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2276D"/>
    <w:pPr>
      <w:keepLines/>
      <w:spacing w:after="240" w:line="200" w:lineRule="atLeast"/>
      <w:jc w:val="both"/>
    </w:pPr>
    <w:rPr>
      <w:rFonts w:ascii="Verdana" w:eastAsia="Times New Roman" w:hAnsi="Verdana"/>
      <w:noProof/>
      <w:sz w:val="18"/>
      <w:szCs w:val="20"/>
      <w:lang w:eastAsia="pl-PL"/>
    </w:rPr>
  </w:style>
  <w:style w:type="paragraph" w:customStyle="1" w:styleId="ASSECONagwek5">
    <w:name w:val="ASSECO Nagłówek 5"/>
    <w:basedOn w:val="ASSECOStandardowy"/>
    <w:next w:val="ASSECOStandardowy"/>
    <w:rsid w:val="0072276D"/>
    <w:pPr>
      <w:numPr>
        <w:ilvl w:val="4"/>
        <w:numId w:val="7"/>
      </w:numPr>
      <w:spacing w:before="480"/>
    </w:pPr>
    <w:rPr>
      <w:color w:val="6A737B"/>
      <w:sz w:val="28"/>
      <w:szCs w:val="28"/>
    </w:rPr>
  </w:style>
  <w:style w:type="paragraph" w:customStyle="1" w:styleId="Trescdokumentu">
    <w:name w:val="Tresc dokumentu"/>
    <w:basedOn w:val="Normalny"/>
    <w:rsid w:val="0072276D"/>
    <w:pPr>
      <w:spacing w:after="120" w:line="360" w:lineRule="auto"/>
      <w:jc w:val="both"/>
    </w:pPr>
    <w:rPr>
      <w:rFonts w:ascii="Verdana" w:eastAsia="Times New Roman" w:hAnsi="Verdana"/>
      <w:sz w:val="18"/>
      <w:szCs w:val="20"/>
      <w:lang w:eastAsia="pl-PL"/>
    </w:rPr>
  </w:style>
  <w:style w:type="paragraph" w:customStyle="1" w:styleId="Reprezentowany">
    <w:name w:val="Reprezentowany"/>
    <w:basedOn w:val="Normalny"/>
    <w:rsid w:val="0072276D"/>
    <w:pPr>
      <w:tabs>
        <w:tab w:val="left" w:pos="3544"/>
      </w:tabs>
      <w:spacing w:before="120" w:after="120" w:line="280" w:lineRule="atLeast"/>
      <w:ind w:left="360" w:hanging="360"/>
      <w:jc w:val="both"/>
    </w:pPr>
    <w:rPr>
      <w:rFonts w:ascii="Verdana" w:eastAsia="Times New Roman" w:hAnsi="Verdana"/>
      <w:b/>
      <w:szCs w:val="20"/>
    </w:rPr>
  </w:style>
  <w:style w:type="paragraph" w:customStyle="1" w:styleId="Paragraf">
    <w:name w:val="Paragraf"/>
    <w:basedOn w:val="Normalny"/>
    <w:next w:val="Normalny"/>
    <w:rsid w:val="0072276D"/>
    <w:pPr>
      <w:spacing w:before="240" w:after="240" w:line="280" w:lineRule="atLeast"/>
      <w:jc w:val="center"/>
    </w:pPr>
    <w:rPr>
      <w:rFonts w:ascii="Verdana" w:eastAsia="Times New Roman" w:hAnsi="Verdana"/>
      <w:b/>
      <w:kern w:val="20"/>
      <w:szCs w:val="20"/>
      <w:lang w:eastAsia="pl-PL"/>
    </w:rPr>
  </w:style>
  <w:style w:type="paragraph" w:customStyle="1" w:styleId="Tytuparagrafu">
    <w:name w:val="Tytuł paragrafu"/>
    <w:basedOn w:val="Normalny"/>
    <w:next w:val="Normalny"/>
    <w:rsid w:val="0072276D"/>
    <w:pPr>
      <w:keepNext/>
      <w:spacing w:after="120" w:line="280" w:lineRule="atLeast"/>
      <w:jc w:val="both"/>
    </w:pPr>
    <w:rPr>
      <w:rFonts w:ascii="Verdana" w:eastAsia="Times New Roman" w:hAnsi="Verdana"/>
      <w:b/>
      <w:i/>
      <w:szCs w:val="20"/>
    </w:rPr>
  </w:style>
  <w:style w:type="paragraph" w:customStyle="1" w:styleId="Definicje">
    <w:name w:val="Definicje"/>
    <w:basedOn w:val="Lista"/>
    <w:rsid w:val="0072276D"/>
    <w:pPr>
      <w:tabs>
        <w:tab w:val="left" w:pos="284"/>
        <w:tab w:val="left" w:pos="851"/>
        <w:tab w:val="left" w:pos="3402"/>
        <w:tab w:val="left" w:pos="3828"/>
      </w:tabs>
      <w:spacing w:after="60"/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72276D"/>
    <w:pPr>
      <w:numPr>
        <w:numId w:val="0"/>
      </w:numPr>
    </w:pPr>
  </w:style>
  <w:style w:type="paragraph" w:customStyle="1" w:styleId="ustep">
    <w:name w:val="ustep"/>
    <w:basedOn w:val="Normalny"/>
    <w:rsid w:val="0072276D"/>
    <w:pPr>
      <w:spacing w:after="120" w:line="280" w:lineRule="atLeast"/>
      <w:jc w:val="both"/>
    </w:pPr>
    <w:rPr>
      <w:rFonts w:ascii="Arial" w:eastAsia="Times New Roman" w:hAnsi="Arial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276D"/>
    <w:rPr>
      <w:rFonts w:ascii="Verdana" w:eastAsia="Times New Roman" w:hAnsi="Verdana" w:cs="Times New Roman"/>
      <w:color w:val="FF0000"/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72276D"/>
    <w:pPr>
      <w:spacing w:after="120" w:line="280" w:lineRule="atLeast"/>
      <w:jc w:val="both"/>
    </w:pPr>
    <w:rPr>
      <w:rFonts w:ascii="Verdana" w:eastAsia="Times New Roman" w:hAnsi="Verdana"/>
      <w:color w:val="FF0000"/>
      <w:sz w:val="20"/>
      <w:szCs w:val="20"/>
    </w:rPr>
  </w:style>
  <w:style w:type="paragraph" w:customStyle="1" w:styleId="ASSECOParagraf">
    <w:name w:val="ASSECO Paragraf"/>
    <w:basedOn w:val="ASSECOStandardowy"/>
    <w:rsid w:val="0072276D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72276D"/>
    <w:pPr>
      <w:spacing w:after="120" w:line="280" w:lineRule="atLeast"/>
      <w:jc w:val="both"/>
    </w:pPr>
    <w:rPr>
      <w:rFonts w:ascii="Arial" w:eastAsia="Times New Roman" w:hAnsi="Arial"/>
      <w:sz w:val="20"/>
      <w:szCs w:val="24"/>
      <w:lang w:eastAsia="pl-PL"/>
    </w:rPr>
  </w:style>
  <w:style w:type="paragraph" w:styleId="Adresnakopercie">
    <w:name w:val="envelope address"/>
    <w:basedOn w:val="Baza"/>
    <w:semiHidden/>
    <w:rsid w:val="0072276D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character" w:customStyle="1" w:styleId="DataZnak">
    <w:name w:val="Data Znak"/>
    <w:basedOn w:val="Domylnaczcionkaakapitu"/>
    <w:link w:val="Data"/>
    <w:semiHidden/>
    <w:rsid w:val="0072276D"/>
    <w:rPr>
      <w:rFonts w:ascii="Arial" w:eastAsia="Times New Roman" w:hAnsi="Arial" w:cs="Times New Roman"/>
      <w:sz w:val="20"/>
      <w:szCs w:val="24"/>
      <w:lang w:eastAsia="pl-PL"/>
    </w:rPr>
  </w:style>
  <w:style w:type="paragraph" w:styleId="Data">
    <w:name w:val="Date"/>
    <w:basedOn w:val="Baza"/>
    <w:next w:val="Normalny"/>
    <w:link w:val="DataZnak"/>
    <w:semiHidden/>
    <w:rsid w:val="0072276D"/>
  </w:style>
  <w:style w:type="character" w:customStyle="1" w:styleId="HTML-adresZnak">
    <w:name w:val="HTML - adres Znak"/>
    <w:basedOn w:val="Domylnaczcionkaakapitu"/>
    <w:link w:val="HTML-adres"/>
    <w:semiHidden/>
    <w:rsid w:val="0072276D"/>
    <w:rPr>
      <w:rFonts w:ascii="Arial" w:eastAsia="Times New Roman" w:hAnsi="Arial" w:cs="Times New Roman"/>
      <w:i/>
      <w:iCs/>
      <w:sz w:val="20"/>
      <w:szCs w:val="24"/>
      <w:lang w:eastAsia="pl-PL"/>
    </w:rPr>
  </w:style>
  <w:style w:type="paragraph" w:styleId="HTML-adres">
    <w:name w:val="HTML Address"/>
    <w:basedOn w:val="Baza"/>
    <w:link w:val="HTML-adresZnak"/>
    <w:semiHidden/>
    <w:rsid w:val="0072276D"/>
    <w:rPr>
      <w:i/>
      <w:iCs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72276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Baza"/>
    <w:link w:val="HTML-wstpniesformatowanyZnak"/>
    <w:semiHidden/>
    <w:rsid w:val="0072276D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72276D"/>
    <w:pPr>
      <w:ind w:left="180" w:hanging="180"/>
    </w:pPr>
  </w:style>
  <w:style w:type="paragraph" w:customStyle="1" w:styleId="ASSECOSpisy">
    <w:name w:val="ASSECO Spisy"/>
    <w:basedOn w:val="ASSECOStandardowy"/>
    <w:rsid w:val="0072276D"/>
    <w:pPr>
      <w:spacing w:before="360" w:after="240"/>
      <w:outlineLvl w:val="0"/>
    </w:pPr>
    <w:rPr>
      <w:color w:val="6A737B"/>
      <w:sz w:val="36"/>
      <w:szCs w:val="36"/>
    </w:rPr>
  </w:style>
  <w:style w:type="paragraph" w:customStyle="1" w:styleId="ASSECOTyturysunku">
    <w:name w:val="ASSECO Tytuł rysunku"/>
    <w:basedOn w:val="ASSECOStandardowy"/>
    <w:next w:val="ASSECOStandardowy"/>
    <w:rsid w:val="0072276D"/>
    <w:pPr>
      <w:jc w:val="center"/>
    </w:pPr>
    <w:rPr>
      <w:color w:val="4D4D4D"/>
      <w:szCs w:val="20"/>
    </w:rPr>
  </w:style>
  <w:style w:type="paragraph" w:customStyle="1" w:styleId="ASSECOKonspekt1">
    <w:name w:val="ASSECO Konspekt 1"/>
    <w:basedOn w:val="ASSECOStandardowy"/>
    <w:rsid w:val="0072276D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72276D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72276D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72276D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72276D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rsid w:val="0072276D"/>
    <w:pPr>
      <w:spacing w:line="200" w:lineRule="atLeast"/>
    </w:pPr>
    <w:rPr>
      <w:rFonts w:cs="Arial"/>
      <w:color w:val="000000"/>
      <w:sz w:val="14"/>
      <w:szCs w:val="14"/>
    </w:rPr>
  </w:style>
  <w:style w:type="paragraph" w:customStyle="1" w:styleId="ASSECOStandardAdres">
    <w:name w:val="ASSECO Standard Adres"/>
    <w:basedOn w:val="ASSECOStandardowy"/>
    <w:rsid w:val="0072276D"/>
    <w:pPr>
      <w:spacing w:after="60"/>
    </w:pPr>
  </w:style>
  <w:style w:type="paragraph" w:customStyle="1" w:styleId="ABGStopka">
    <w:name w:val="ABG Stopka"/>
    <w:basedOn w:val="Normalny"/>
    <w:rsid w:val="0072276D"/>
    <w:pPr>
      <w:spacing w:after="120" w:line="200" w:lineRule="atLeast"/>
      <w:jc w:val="both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ABGNagwekA1">
    <w:name w:val="ABG Nagłówek A1"/>
    <w:basedOn w:val="ABGStandardowy"/>
    <w:next w:val="ABGStandardowy"/>
    <w:rsid w:val="0072276D"/>
    <w:pPr>
      <w:keepNext/>
      <w:pageBreakBefore/>
      <w:spacing w:before="480"/>
      <w:outlineLvl w:val="0"/>
    </w:pPr>
    <w:rPr>
      <w:rFonts w:cs="Arial"/>
      <w:color w:val="4D4D4D"/>
      <w:sz w:val="36"/>
      <w:szCs w:val="36"/>
    </w:rPr>
  </w:style>
  <w:style w:type="paragraph" w:customStyle="1" w:styleId="ABGStandardowy">
    <w:name w:val="ABG Standardowy"/>
    <w:basedOn w:val="Normalny"/>
    <w:rsid w:val="0072276D"/>
    <w:pPr>
      <w:spacing w:after="120" w:line="280" w:lineRule="atLeast"/>
      <w:jc w:val="both"/>
    </w:pPr>
    <w:rPr>
      <w:rFonts w:ascii="Arial" w:eastAsia="Times New Roman" w:hAnsi="Arial"/>
      <w:sz w:val="20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2276D"/>
    <w:pPr>
      <w:keepLines/>
      <w:pageBreakBefore w:val="0"/>
      <w:spacing w:after="0" w:line="240" w:lineRule="auto"/>
      <w:outlineLvl w:val="9"/>
    </w:pPr>
    <w:rPr>
      <w:rFonts w:asciiTheme="majorHAnsi" w:eastAsiaTheme="majorEastAsia" w:hAnsiTheme="majorHAnsi" w:cstheme="majorBidi"/>
      <w:b/>
      <w:color w:val="2E74B5" w:themeColor="accent1" w:themeShade="BF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qFormat/>
    <w:rsid w:val="0072276D"/>
    <w:pPr>
      <w:spacing w:before="120" w:after="0" w:line="280" w:lineRule="atLeast"/>
      <w:ind w:left="200"/>
    </w:pPr>
    <w:rPr>
      <w:rFonts w:asciiTheme="minorHAnsi" w:eastAsia="Times New Roman" w:hAnsiTheme="minorHAnsi"/>
      <w:i/>
      <w:i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72276D"/>
    <w:pPr>
      <w:spacing w:after="0" w:line="280" w:lineRule="atLeast"/>
      <w:ind w:left="400"/>
    </w:pPr>
    <w:rPr>
      <w:rFonts w:asciiTheme="minorHAnsi" w:eastAsia="Times New Roman" w:hAnsiTheme="minorHAnsi"/>
      <w:sz w:val="20"/>
      <w:szCs w:val="20"/>
      <w:lang w:eastAsia="pl-PL"/>
    </w:rPr>
  </w:style>
  <w:style w:type="table" w:styleId="Tabela-Siatka">
    <w:name w:val="Table Grid"/>
    <w:basedOn w:val="Standardowy"/>
    <w:rsid w:val="00722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basedOn w:val="Domylnaczcionkaakapitu"/>
    <w:rsid w:val="0072276D"/>
    <w:rPr>
      <w:vertAlign w:val="superscript"/>
    </w:rPr>
  </w:style>
  <w:style w:type="paragraph" w:customStyle="1" w:styleId="Metrykabody1">
    <w:name w:val="Metryka body 1"/>
    <w:basedOn w:val="Normalny"/>
    <w:rsid w:val="0072276D"/>
    <w:pPr>
      <w:numPr>
        <w:numId w:val="8"/>
      </w:numPr>
      <w:tabs>
        <w:tab w:val="clear" w:pos="703"/>
        <w:tab w:val="left" w:pos="284"/>
        <w:tab w:val="num" w:pos="542"/>
      </w:tabs>
      <w:spacing w:after="0" w:line="360" w:lineRule="auto"/>
      <w:ind w:left="542"/>
      <w:jc w:val="both"/>
    </w:pPr>
    <w:rPr>
      <w:rFonts w:ascii="Arial" w:eastAsia="Times New Roman" w:hAnsi="Arial"/>
      <w:kern w:val="28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7227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27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72276D"/>
    <w:pPr>
      <w:spacing w:after="0" w:line="280" w:lineRule="atLeast"/>
      <w:ind w:left="600"/>
    </w:pPr>
    <w:rPr>
      <w:rFonts w:asciiTheme="minorHAnsi" w:eastAsia="Times New Roman" w:hAnsiTheme="minorHAnsi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72276D"/>
    <w:pPr>
      <w:spacing w:after="0" w:line="280" w:lineRule="atLeast"/>
      <w:ind w:left="800"/>
    </w:pPr>
    <w:rPr>
      <w:rFonts w:asciiTheme="minorHAnsi" w:eastAsia="Times New Roman" w:hAnsiTheme="minorHAnsi"/>
      <w:sz w:val="20"/>
      <w:szCs w:val="20"/>
      <w:lang w:eastAsia="pl-PL"/>
    </w:rPr>
  </w:style>
  <w:style w:type="paragraph" w:customStyle="1" w:styleId="BodyTekst1">
    <w:name w:val="Body Tekst 1"/>
    <w:basedOn w:val="Normalny"/>
    <w:rsid w:val="0072276D"/>
    <w:pPr>
      <w:tabs>
        <w:tab w:val="left" w:pos="284"/>
      </w:tabs>
      <w:spacing w:before="60" w:after="0" w:line="360" w:lineRule="auto"/>
      <w:ind w:left="40" w:firstLine="284"/>
      <w:jc w:val="both"/>
      <w:outlineLvl w:val="0"/>
    </w:pPr>
    <w:rPr>
      <w:rFonts w:ascii="Arial" w:eastAsia="Times New Roman" w:hAnsi="Arial"/>
      <w:bCs/>
      <w:sz w:val="24"/>
      <w:lang w:eastAsia="pl-PL"/>
    </w:rPr>
  </w:style>
  <w:style w:type="character" w:customStyle="1" w:styleId="BodyTekst1Znak">
    <w:name w:val="Body Tekst 1 Znak"/>
    <w:basedOn w:val="Domylnaczcionkaakapitu"/>
    <w:rsid w:val="0072276D"/>
    <w:rPr>
      <w:rFonts w:ascii="Arial" w:hAnsi="Arial"/>
      <w:bCs/>
      <w:sz w:val="22"/>
      <w:szCs w:val="22"/>
      <w:lang w:val="pl-PL" w:eastAsia="pl-PL" w:bidi="ar-SA"/>
    </w:rPr>
  </w:style>
  <w:style w:type="character" w:customStyle="1" w:styleId="a">
    <w:name w:val="a"/>
    <w:basedOn w:val="Domylnaczcionkaakapitu"/>
    <w:rsid w:val="0072276D"/>
  </w:style>
  <w:style w:type="paragraph" w:customStyle="1" w:styleId="BodyTekst2">
    <w:name w:val="Body Tekst 2"/>
    <w:basedOn w:val="Normalny"/>
    <w:rsid w:val="0072276D"/>
    <w:pPr>
      <w:tabs>
        <w:tab w:val="left" w:pos="284"/>
      </w:tabs>
      <w:spacing w:after="60" w:line="360" w:lineRule="auto"/>
      <w:ind w:left="403" w:firstLine="284"/>
      <w:jc w:val="both"/>
    </w:pPr>
    <w:rPr>
      <w:rFonts w:ascii="Arial" w:eastAsia="Times New Roman" w:hAnsi="Arial"/>
      <w:sz w:val="24"/>
      <w:lang w:eastAsia="pl-PL"/>
    </w:rPr>
  </w:style>
  <w:style w:type="character" w:customStyle="1" w:styleId="BodyTekst2Znak">
    <w:name w:val="Body Tekst 2 Znak"/>
    <w:basedOn w:val="Domylnaczcionkaakapitu"/>
    <w:rsid w:val="0072276D"/>
    <w:rPr>
      <w:rFonts w:ascii="Arial" w:hAnsi="Arial"/>
      <w:sz w:val="22"/>
      <w:szCs w:val="22"/>
      <w:lang w:eastAsia="pl-PL" w:bidi="ar-SA"/>
    </w:rPr>
  </w:style>
  <w:style w:type="paragraph" w:customStyle="1" w:styleId="Metrykabody">
    <w:name w:val="Metryka body"/>
    <w:basedOn w:val="Normalny"/>
    <w:rsid w:val="0072276D"/>
    <w:pPr>
      <w:tabs>
        <w:tab w:val="left" w:pos="284"/>
      </w:tabs>
      <w:spacing w:before="60" w:after="0" w:line="360" w:lineRule="auto"/>
      <w:ind w:left="40" w:firstLine="284"/>
      <w:jc w:val="both"/>
    </w:pPr>
    <w:rPr>
      <w:rFonts w:ascii="Arial" w:eastAsia="Times New Roman" w:hAnsi="Arial"/>
      <w:kern w:val="28"/>
      <w:sz w:val="20"/>
      <w:lang w:eastAsia="pl-PL"/>
    </w:rPr>
  </w:style>
  <w:style w:type="character" w:customStyle="1" w:styleId="MetrykabodyZnak">
    <w:name w:val="Metryka body Znak"/>
    <w:basedOn w:val="Domylnaczcionkaakapitu"/>
    <w:rsid w:val="0072276D"/>
    <w:rPr>
      <w:rFonts w:ascii="Arial" w:hAnsi="Arial"/>
      <w:kern w:val="28"/>
      <w:szCs w:val="22"/>
      <w:lang w:val="pl-PL" w:eastAsia="pl-PL" w:bidi="ar-SA"/>
    </w:rPr>
  </w:style>
  <w:style w:type="paragraph" w:customStyle="1" w:styleId="Wykonawca">
    <w:name w:val="Wykonawca"/>
    <w:basedOn w:val="BodyTekst1"/>
    <w:next w:val="BodyTekst1"/>
    <w:rsid w:val="0072276D"/>
    <w:pPr>
      <w:spacing w:before="120" w:after="60"/>
    </w:pPr>
    <w:rPr>
      <w:u w:val="single"/>
    </w:rPr>
  </w:style>
  <w:style w:type="paragraph" w:customStyle="1" w:styleId="Tekstwypunktowany2">
    <w:name w:val="Tekst wypunktowany 2"/>
    <w:basedOn w:val="Normalny"/>
    <w:rsid w:val="0072276D"/>
    <w:pPr>
      <w:tabs>
        <w:tab w:val="left" w:pos="284"/>
        <w:tab w:val="num" w:pos="567"/>
      </w:tabs>
      <w:spacing w:before="60" w:after="0" w:line="360" w:lineRule="auto"/>
      <w:ind w:left="567" w:hanging="567"/>
      <w:jc w:val="both"/>
      <w:outlineLvl w:val="0"/>
    </w:pPr>
    <w:rPr>
      <w:rFonts w:ascii="Arial" w:eastAsia="Times New Roman" w:hAnsi="Arial"/>
      <w:bCs/>
      <w:sz w:val="24"/>
      <w:lang w:eastAsia="pl-PL"/>
    </w:rPr>
  </w:style>
  <w:style w:type="paragraph" w:customStyle="1" w:styleId="Tekstwypunktowany3">
    <w:name w:val="Tekst wypunktowany3"/>
    <w:basedOn w:val="Normalny"/>
    <w:rsid w:val="0072276D"/>
    <w:pPr>
      <w:numPr>
        <w:numId w:val="10"/>
      </w:numPr>
      <w:tabs>
        <w:tab w:val="clear" w:pos="1603"/>
        <w:tab w:val="left" w:pos="284"/>
        <w:tab w:val="num" w:pos="1260"/>
      </w:tabs>
      <w:spacing w:after="0" w:line="360" w:lineRule="auto"/>
      <w:ind w:left="1260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Tekstwypunktowany1">
    <w:name w:val="Tekst wypunktowany1"/>
    <w:basedOn w:val="Normalny"/>
    <w:rsid w:val="0072276D"/>
    <w:pPr>
      <w:numPr>
        <w:numId w:val="9"/>
      </w:numPr>
      <w:tabs>
        <w:tab w:val="left" w:pos="284"/>
      </w:tabs>
      <w:spacing w:after="0" w:line="360" w:lineRule="auto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StylMetrykabody1Zprawej013cm">
    <w:name w:val="Styl Metryka body 1 + Z prawej:  013 cm"/>
    <w:basedOn w:val="Metrykabody1"/>
    <w:rsid w:val="0072276D"/>
  </w:style>
  <w:style w:type="paragraph" w:customStyle="1" w:styleId="ZnakZnakZnakZnak">
    <w:name w:val="Znak Znak Znak Znak"/>
    <w:basedOn w:val="Normalny"/>
    <w:rsid w:val="0072276D"/>
    <w:pPr>
      <w:tabs>
        <w:tab w:val="left" w:pos="284"/>
      </w:tabs>
      <w:spacing w:after="0" w:line="360" w:lineRule="auto"/>
      <w:ind w:left="40" w:firstLine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2276D"/>
    <w:pPr>
      <w:tabs>
        <w:tab w:val="left" w:pos="284"/>
      </w:tabs>
      <w:spacing w:after="120" w:line="288" w:lineRule="auto"/>
      <w:ind w:left="357" w:firstLine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276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2276D"/>
    <w:pPr>
      <w:tabs>
        <w:tab w:val="left" w:pos="284"/>
      </w:tabs>
      <w:spacing w:after="120" w:line="288" w:lineRule="auto"/>
      <w:ind w:left="432" w:firstLine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2276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ysunekzad5">
    <w:name w:val="Rysunek_zad5"/>
    <w:basedOn w:val="Normalny"/>
    <w:autoRedefine/>
    <w:rsid w:val="0072276D"/>
    <w:pPr>
      <w:numPr>
        <w:numId w:val="11"/>
      </w:numPr>
      <w:tabs>
        <w:tab w:val="left" w:pos="284"/>
      </w:tabs>
      <w:autoSpaceDE w:val="0"/>
      <w:autoSpaceDN w:val="0"/>
      <w:spacing w:after="120" w:line="288" w:lineRule="auto"/>
      <w:jc w:val="both"/>
    </w:pPr>
    <w:rPr>
      <w:rFonts w:ascii="Arial" w:eastAsia="Times New Roman" w:hAnsi="Arial" w:cs="Arial"/>
      <w:b/>
      <w:sz w:val="20"/>
      <w:lang w:eastAsia="pl-PL"/>
    </w:rPr>
  </w:style>
  <w:style w:type="paragraph" w:customStyle="1" w:styleId="Standard">
    <w:name w:val="Standard"/>
    <w:rsid w:val="0072276D"/>
    <w:pPr>
      <w:spacing w:after="0" w:line="360" w:lineRule="auto"/>
      <w:ind w:left="40" w:firstLine="21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HTML-staaszeroko">
    <w:name w:val="HTML Typewriter"/>
    <w:basedOn w:val="Domylnaczcionkaakapitu"/>
    <w:unhideWhenUsed/>
    <w:rsid w:val="0072276D"/>
    <w:rPr>
      <w:rFonts w:ascii="Courier New" w:eastAsia="Times New Roman" w:hAnsi="Courier New" w:cs="Courier New"/>
      <w:sz w:val="20"/>
      <w:szCs w:val="20"/>
    </w:rPr>
  </w:style>
  <w:style w:type="character" w:styleId="Uwydatnienie">
    <w:name w:val="Emphasis"/>
    <w:basedOn w:val="Domylnaczcionkaakapitu"/>
    <w:qFormat/>
    <w:rsid w:val="0072276D"/>
    <w:rPr>
      <w:i/>
      <w:iCs/>
    </w:rPr>
  </w:style>
  <w:style w:type="character" w:customStyle="1" w:styleId="guibutton">
    <w:name w:val="guibutton"/>
    <w:basedOn w:val="Domylnaczcionkaakapitu"/>
    <w:rsid w:val="0072276D"/>
  </w:style>
  <w:style w:type="paragraph" w:styleId="NormalnyWeb">
    <w:name w:val="Normal (Web)"/>
    <w:basedOn w:val="Normalny"/>
    <w:unhideWhenUsed/>
    <w:rsid w:val="0072276D"/>
    <w:pPr>
      <w:tabs>
        <w:tab w:val="left" w:pos="284"/>
      </w:tabs>
      <w:spacing w:before="100" w:beforeAutospacing="1" w:after="100" w:afterAutospacing="1" w:line="360" w:lineRule="auto"/>
      <w:ind w:left="40" w:firstLine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1z0">
    <w:name w:val="WW8Num1z0"/>
    <w:rsid w:val="0072276D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72276D"/>
    <w:rPr>
      <w:rFonts w:ascii="Courier New" w:hAnsi="Courier New"/>
    </w:rPr>
  </w:style>
  <w:style w:type="character" w:customStyle="1" w:styleId="WW8Num1z2">
    <w:name w:val="WW8Num1z2"/>
    <w:rsid w:val="0072276D"/>
    <w:rPr>
      <w:rFonts w:ascii="Wingdings" w:hAnsi="Wingdings"/>
    </w:rPr>
  </w:style>
  <w:style w:type="character" w:customStyle="1" w:styleId="WW8Num1z3">
    <w:name w:val="WW8Num1z3"/>
    <w:rsid w:val="0072276D"/>
    <w:rPr>
      <w:rFonts w:ascii="Symbol" w:hAnsi="Symbol"/>
    </w:rPr>
  </w:style>
  <w:style w:type="character" w:customStyle="1" w:styleId="WW8Num2z0">
    <w:name w:val="WW8Num2z0"/>
    <w:rsid w:val="0072276D"/>
    <w:rPr>
      <w:b/>
    </w:rPr>
  </w:style>
  <w:style w:type="character" w:customStyle="1" w:styleId="WW8Num3z0">
    <w:name w:val="WW8Num3z0"/>
    <w:rsid w:val="0072276D"/>
    <w:rPr>
      <w:rFonts w:ascii="Symbol" w:hAnsi="Symbol"/>
    </w:rPr>
  </w:style>
  <w:style w:type="character" w:customStyle="1" w:styleId="WW8Num8z0">
    <w:name w:val="WW8Num8z0"/>
    <w:rsid w:val="0072276D"/>
    <w:rPr>
      <w:rFonts w:ascii="Symbol" w:hAnsi="Symbol"/>
    </w:rPr>
  </w:style>
  <w:style w:type="character" w:customStyle="1" w:styleId="WW-DefaultParagraphFont">
    <w:name w:val="WW-Default Paragraph Font"/>
    <w:rsid w:val="0072276D"/>
  </w:style>
  <w:style w:type="paragraph" w:customStyle="1" w:styleId="Legenda1">
    <w:name w:val="Legenda1"/>
    <w:basedOn w:val="Normalny"/>
    <w:rsid w:val="0072276D"/>
    <w:pPr>
      <w:suppressLineNumbers/>
      <w:tabs>
        <w:tab w:val="left" w:pos="284"/>
      </w:tabs>
      <w:suppressAutoHyphens/>
      <w:spacing w:before="120" w:after="120" w:line="240" w:lineRule="auto"/>
      <w:ind w:left="40" w:firstLine="284"/>
      <w:jc w:val="both"/>
    </w:pPr>
    <w:rPr>
      <w:rFonts w:ascii="Garamond" w:eastAsia="Times New Roman" w:hAnsi="Garamond" w:cs="Tahoma"/>
      <w:i/>
      <w:iCs/>
      <w:sz w:val="20"/>
      <w:szCs w:val="20"/>
      <w:lang w:val="nl-NL" w:eastAsia="ar-SA"/>
    </w:rPr>
  </w:style>
  <w:style w:type="paragraph" w:customStyle="1" w:styleId="Index">
    <w:name w:val="Index"/>
    <w:basedOn w:val="Normalny"/>
    <w:rsid w:val="0072276D"/>
    <w:pPr>
      <w:suppressLineNumbers/>
      <w:tabs>
        <w:tab w:val="left" w:pos="284"/>
      </w:tabs>
      <w:suppressAutoHyphens/>
      <w:spacing w:after="0" w:line="240" w:lineRule="auto"/>
      <w:ind w:left="40" w:firstLine="284"/>
      <w:jc w:val="both"/>
    </w:pPr>
    <w:rPr>
      <w:rFonts w:ascii="Garamond" w:eastAsia="Times New Roman" w:hAnsi="Garamond" w:cs="Tahoma"/>
      <w:sz w:val="24"/>
      <w:szCs w:val="20"/>
      <w:lang w:val="nl-NL" w:eastAsia="ar-SA"/>
    </w:rPr>
  </w:style>
  <w:style w:type="paragraph" w:customStyle="1" w:styleId="Heading">
    <w:name w:val="Heading"/>
    <w:basedOn w:val="Normalny"/>
    <w:next w:val="Tekstpodstawowy"/>
    <w:rsid w:val="0072276D"/>
    <w:pPr>
      <w:keepNext/>
      <w:tabs>
        <w:tab w:val="left" w:pos="284"/>
      </w:tabs>
      <w:suppressAutoHyphens/>
      <w:spacing w:before="240" w:after="120" w:line="240" w:lineRule="auto"/>
      <w:ind w:left="40" w:firstLine="284"/>
      <w:jc w:val="both"/>
    </w:pPr>
    <w:rPr>
      <w:rFonts w:ascii="Arial" w:eastAsia="Lucida Sans Unicode" w:hAnsi="Arial" w:cs="Tahoma"/>
      <w:sz w:val="28"/>
      <w:szCs w:val="28"/>
      <w:lang w:val="nl-NL" w:eastAsia="ar-SA"/>
    </w:rPr>
  </w:style>
  <w:style w:type="paragraph" w:styleId="Tytu">
    <w:name w:val="Title"/>
    <w:basedOn w:val="Normalny"/>
    <w:next w:val="Podtytu"/>
    <w:link w:val="TytuZnak"/>
    <w:qFormat/>
    <w:rsid w:val="0072276D"/>
    <w:pPr>
      <w:tabs>
        <w:tab w:val="left" w:pos="284"/>
      </w:tabs>
      <w:suppressAutoHyphens/>
      <w:spacing w:after="0" w:line="240" w:lineRule="auto"/>
      <w:ind w:left="40" w:firstLine="284"/>
      <w:jc w:val="center"/>
    </w:pPr>
    <w:rPr>
      <w:rFonts w:ascii="Garamond" w:eastAsia="Times New Roman" w:hAnsi="Garamond"/>
      <w:b/>
      <w:bCs/>
      <w:sz w:val="30"/>
      <w:szCs w:val="20"/>
      <w:lang w:val="en-US" w:eastAsia="ar-SA"/>
    </w:rPr>
  </w:style>
  <w:style w:type="paragraph" w:styleId="Podtytu">
    <w:name w:val="Subtitle"/>
    <w:basedOn w:val="Normalny"/>
    <w:next w:val="Tekstpodstawowy"/>
    <w:link w:val="PodtytuZnak"/>
    <w:qFormat/>
    <w:rsid w:val="0072276D"/>
    <w:pPr>
      <w:tabs>
        <w:tab w:val="left" w:pos="284"/>
      </w:tabs>
      <w:suppressAutoHyphens/>
      <w:spacing w:after="0" w:line="240" w:lineRule="auto"/>
      <w:ind w:left="40" w:firstLine="284"/>
      <w:jc w:val="center"/>
    </w:pPr>
    <w:rPr>
      <w:rFonts w:ascii="Garamond" w:eastAsia="Times New Roman" w:hAnsi="Garamond"/>
      <w:b/>
      <w:sz w:val="40"/>
      <w:szCs w:val="20"/>
      <w:lang w:val="de-DE" w:eastAsia="ar-SA"/>
    </w:rPr>
  </w:style>
  <w:style w:type="character" w:customStyle="1" w:styleId="PodtytuZnak">
    <w:name w:val="Podtytuł Znak"/>
    <w:basedOn w:val="Domylnaczcionkaakapitu"/>
    <w:link w:val="Podtytu"/>
    <w:rsid w:val="0072276D"/>
    <w:rPr>
      <w:rFonts w:ascii="Garamond" w:eastAsia="Times New Roman" w:hAnsi="Garamond" w:cs="Times New Roman"/>
      <w:b/>
      <w:sz w:val="40"/>
      <w:szCs w:val="20"/>
      <w:lang w:val="de-DE" w:eastAsia="ar-SA"/>
    </w:rPr>
  </w:style>
  <w:style w:type="character" w:customStyle="1" w:styleId="TytuZnak">
    <w:name w:val="Tytuł Znak"/>
    <w:basedOn w:val="Domylnaczcionkaakapitu"/>
    <w:link w:val="Tytu"/>
    <w:rsid w:val="0072276D"/>
    <w:rPr>
      <w:rFonts w:ascii="Garamond" w:eastAsia="Times New Roman" w:hAnsi="Garamond" w:cs="Times New Roman"/>
      <w:b/>
      <w:bCs/>
      <w:sz w:val="30"/>
      <w:szCs w:val="20"/>
      <w:lang w:val="en-US" w:eastAsia="ar-SA"/>
    </w:rPr>
  </w:style>
  <w:style w:type="paragraph" w:customStyle="1" w:styleId="TableContents">
    <w:name w:val="Table Contents"/>
    <w:basedOn w:val="Tekstpodstawowy"/>
    <w:rsid w:val="0072276D"/>
    <w:pPr>
      <w:suppressLineNumbers/>
      <w:tabs>
        <w:tab w:val="left" w:pos="284"/>
      </w:tabs>
      <w:suppressAutoHyphens/>
      <w:autoSpaceDE/>
      <w:autoSpaceDN/>
      <w:adjustRightInd/>
      <w:spacing w:line="240" w:lineRule="auto"/>
      <w:ind w:left="40" w:firstLine="284"/>
    </w:pPr>
    <w:rPr>
      <w:rFonts w:ascii="Garamond" w:hAnsi="Garamond"/>
      <w:i w:val="0"/>
      <w:iCs w:val="0"/>
      <w:color w:val="auto"/>
      <w:sz w:val="24"/>
      <w:szCs w:val="20"/>
      <w:lang w:val="nl-NL" w:eastAsia="ar-SA"/>
    </w:rPr>
  </w:style>
  <w:style w:type="paragraph" w:customStyle="1" w:styleId="TableHeading">
    <w:name w:val="Table Heading"/>
    <w:basedOn w:val="TableContents"/>
    <w:rsid w:val="0072276D"/>
    <w:pPr>
      <w:jc w:val="center"/>
    </w:pPr>
    <w:rPr>
      <w:b/>
      <w:bCs/>
      <w:i/>
      <w:iCs/>
    </w:rPr>
  </w:style>
  <w:style w:type="paragraph" w:customStyle="1" w:styleId="Styl1">
    <w:name w:val="Styl1"/>
    <w:basedOn w:val="Normalny"/>
    <w:autoRedefine/>
    <w:rsid w:val="0072276D"/>
    <w:pPr>
      <w:spacing w:after="60" w:line="240" w:lineRule="auto"/>
      <w:jc w:val="both"/>
    </w:pPr>
    <w:rPr>
      <w:rFonts w:ascii="Arial" w:eastAsia="Times New Roman" w:hAnsi="Arial" w:cs="Arial"/>
      <w:sz w:val="16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276D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semiHidden/>
    <w:unhideWhenUsed/>
    <w:rsid w:val="00625783"/>
    <w:pPr>
      <w:ind w:left="566" w:hanging="283"/>
      <w:contextualSpacing/>
    </w:pPr>
  </w:style>
  <w:style w:type="paragraph" w:customStyle="1" w:styleId="Normalny1">
    <w:name w:val="Normalny1"/>
    <w:basedOn w:val="Normalny"/>
    <w:rsid w:val="00D13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char">
    <w:name w:val="normal__char"/>
    <w:basedOn w:val="Domylnaczcionkaakapitu"/>
    <w:rsid w:val="00D1374D"/>
  </w:style>
  <w:style w:type="paragraph" w:customStyle="1" w:styleId="list0020paragraph">
    <w:name w:val="list_0020paragraph"/>
    <w:basedOn w:val="Normalny"/>
    <w:rsid w:val="00D13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list0020paragraphchar">
    <w:name w:val="list_0020paragraph__char"/>
    <w:basedOn w:val="Domylnaczcionkaakapitu"/>
    <w:rsid w:val="00D1374D"/>
  </w:style>
  <w:style w:type="table" w:customStyle="1" w:styleId="TableNormal">
    <w:name w:val="Table Normal"/>
    <w:uiPriority w:val="2"/>
    <w:semiHidden/>
    <w:unhideWhenUsed/>
    <w:qFormat/>
    <w:rsid w:val="00FF37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F37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ui-provider">
    <w:name w:val="ui-provider"/>
    <w:basedOn w:val="Domylnaczcionkaakapitu"/>
    <w:rsid w:val="00302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9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4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7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07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3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56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3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8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7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03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9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91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43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91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34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63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2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16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2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3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12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629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86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2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85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59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00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16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029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6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3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43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12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65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03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5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64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2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634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71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57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95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43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98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103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8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67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66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25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169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2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195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26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5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8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19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30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4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7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98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72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63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15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0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293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00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50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79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074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2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1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97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11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39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5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57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12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676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30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1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49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73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76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96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40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48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93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06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71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56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73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08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2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9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0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97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4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73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70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69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54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1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2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46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855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51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02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0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25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20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88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8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074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92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62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76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19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06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12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19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79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7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89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13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75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4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485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39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005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0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68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4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94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82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2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41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5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4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88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92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71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0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96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2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84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09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0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1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64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372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4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1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4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4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8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7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6eb132-8f3c-4c23-a42c-c74ec332dad3">
      <Terms xmlns="http://schemas.microsoft.com/office/infopath/2007/PartnerControls"/>
    </lcf76f155ced4ddcb4097134ff3c332f>
    <TaxCatchAll xmlns="94f89dd0-f488-4989-bb5f-93120fe3a6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9D75A3EAF160428BDD0EF442A8E48B" ma:contentTypeVersion="16" ma:contentTypeDescription="Utwórz nowy dokument." ma:contentTypeScope="" ma:versionID="98321a072a1018571b2a8b1d256184c5">
  <xsd:schema xmlns:xsd="http://www.w3.org/2001/XMLSchema" xmlns:xs="http://www.w3.org/2001/XMLSchema" xmlns:p="http://schemas.microsoft.com/office/2006/metadata/properties" xmlns:ns2="cd6eb132-8f3c-4c23-a42c-c74ec332dad3" xmlns:ns3="94f89dd0-f488-4989-bb5f-93120fe3a6f3" targetNamespace="http://schemas.microsoft.com/office/2006/metadata/properties" ma:root="true" ma:fieldsID="9123660151611206be4538b93b468f3a" ns2:_="" ns3:_="">
    <xsd:import namespace="cd6eb132-8f3c-4c23-a42c-c74ec332dad3"/>
    <xsd:import namespace="94f89dd0-f488-4989-bb5f-93120fe3a6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eb132-8f3c-4c23-a42c-c74ec332da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89dd0-f488-4989-bb5f-93120fe3a6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0d8b2f-7074-4279-a008-5964cad3b13c}" ma:internalName="TaxCatchAll" ma:showField="CatchAllData" ma:web="94f89dd0-f488-4989-bb5f-93120fe3a6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E910E2-F549-4AD3-866C-ADE1D2AED680}">
  <ds:schemaRefs>
    <ds:schemaRef ds:uri="http://schemas.microsoft.com/office/2006/metadata/properties"/>
    <ds:schemaRef ds:uri="http://schemas.microsoft.com/office/infopath/2007/PartnerControls"/>
    <ds:schemaRef ds:uri="cd6eb132-8f3c-4c23-a42c-c74ec332dad3"/>
    <ds:schemaRef ds:uri="94f89dd0-f488-4989-bb5f-93120fe3a6f3"/>
  </ds:schemaRefs>
</ds:datastoreItem>
</file>

<file path=customXml/itemProps2.xml><?xml version="1.0" encoding="utf-8"?>
<ds:datastoreItem xmlns:ds="http://schemas.openxmlformats.org/officeDocument/2006/customXml" ds:itemID="{0E304232-084A-4321-BD70-564F8130E6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03A0CE-AC60-4298-B7CE-7CEADB62AB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99B70-6EF0-4A6F-820A-390C2997F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6eb132-8f3c-4c23-a42c-c74ec332dad3"/>
    <ds:schemaRef ds:uri="94f89dd0-f488-4989-bb5f-93120fe3a6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 Jakubik</dc:creator>
  <cp:lastModifiedBy>Renata Łastowska</cp:lastModifiedBy>
  <cp:revision>10</cp:revision>
  <dcterms:created xsi:type="dcterms:W3CDTF">2024-08-12T11:07:00Z</dcterms:created>
  <dcterms:modified xsi:type="dcterms:W3CDTF">2025-07-07T08:09:00Z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2021-12-07T13:13:53Z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07c4ec52-8dad-49d2-969b-76c287ea6620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0x010100C69D75A3EAF160428BDD0EF442A8E48B</vt:lpwstr>
  </property>
</Properties>
</file>